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495F7CE" w14:textId="77777777" w:rsidR="00000000" w:rsidRDefault="00D66D7A">
      <w:pPr>
        <w:rPr>
          <w:rFonts w:ascii="Arial" w:hAnsi="Arial" w:cs="Arial"/>
          <w:b/>
          <w:bCs/>
          <w:iCs/>
          <w:color w:val="000000"/>
          <w:lang w:val="ru-RU" w:eastAsia="ar-SA"/>
        </w:rPr>
      </w:pPr>
      <w:bookmarkStart w:id="0" w:name="_GoBack"/>
      <w:bookmarkEnd w:id="0"/>
    </w:p>
    <w:p w14:paraId="18506AE9" w14:textId="77777777" w:rsidR="00000000" w:rsidRDefault="00D66D7A">
      <w:r>
        <w:rPr>
          <w:rFonts w:ascii="Arial" w:hAnsi="Arial" w:cs="Arial"/>
          <w:b/>
          <w:bCs/>
          <w:iCs/>
          <w:color w:val="000000"/>
        </w:rPr>
        <w:t xml:space="preserve">                                                                                                                        </w:t>
      </w:r>
      <w:r>
        <w:t>Приложение 1</w:t>
      </w:r>
    </w:p>
    <w:p w14:paraId="602234A6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к а</w:t>
      </w:r>
      <w:r>
        <w:rPr>
          <w:lang w:val="ru-RU" w:eastAsia="ar-SA"/>
        </w:rPr>
        <w:t>дминистративному регламенту</w:t>
      </w:r>
    </w:p>
    <w:p w14:paraId="1B4AB380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«Прием заявлений и выдача документов</w:t>
      </w:r>
    </w:p>
    <w:p w14:paraId="1BD4FE42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 xml:space="preserve">о согласовании переустройства и (или) </w:t>
      </w:r>
    </w:p>
    <w:p w14:paraId="552AEBC3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перепланировки жилого помещения»</w:t>
      </w:r>
    </w:p>
    <w:p w14:paraId="6AA3841C" w14:textId="77777777" w:rsidR="00000000" w:rsidRDefault="00D66D7A">
      <w:pPr>
        <w:jc w:val="right"/>
        <w:rPr>
          <w:lang w:val="ru-RU" w:eastAsia="ar-SA"/>
        </w:rPr>
      </w:pPr>
    </w:p>
    <w:p w14:paraId="1E101212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 xml:space="preserve">  </w:t>
      </w:r>
      <w:r>
        <w:rPr>
          <w:lang w:val="ru-RU" w:eastAsia="ar-SA"/>
        </w:rPr>
        <w:t>Блок-схема предоставления услуги «Прием и регистрация документов на согласование переустройства и (или) перепланиров</w:t>
      </w:r>
      <w:r>
        <w:rPr>
          <w:lang w:val="ru-RU" w:eastAsia="ar-SA"/>
        </w:rPr>
        <w:t>ки жилого помещения»</w:t>
      </w:r>
    </w:p>
    <w:p w14:paraId="69920598" w14:textId="77777777" w:rsidR="00000000" w:rsidRDefault="00D66D7A">
      <w:pPr>
        <w:jc w:val="right"/>
        <w:rPr>
          <w:lang w:val="ru-RU" w:eastAsia="ar-SA"/>
        </w:rPr>
      </w:pPr>
    </w:p>
    <w:p w14:paraId="21ED75E2" w14:textId="77777777" w:rsidR="00000000" w:rsidRDefault="00D66D7A">
      <w:pPr>
        <w:jc w:val="right"/>
        <w:rPr>
          <w:lang w:val="ru-RU" w:eastAsia="ar-SA"/>
        </w:rPr>
      </w:pPr>
    </w:p>
    <w:p w14:paraId="2DD01487" w14:textId="0C54EFF1" w:rsidR="00000000" w:rsidRDefault="00D66D7A">
      <w:pPr>
        <w:rPr>
          <w:rFonts w:cs="Arial"/>
          <w:b/>
          <w:bCs/>
          <w:iCs/>
          <w:lang w:val="ru-RU" w:eastAsia="ar-SA"/>
        </w:rPr>
      </w:pPr>
      <w:r>
        <w:t xml:space="preserve">1.. </w:t>
      </w:r>
      <w:r>
        <w:rPr>
          <w:i/>
        </w:rPr>
        <w:t>Последовательность административных действий (процедур) по согласованию переустройства и (или) перепланировки жилого помещения</w:t>
      </w:r>
      <w:r>
        <w:t xml:space="preserve"> </w:t>
      </w:r>
      <w:r w:rsidR="009D2C86">
        <mc:AlternateContent>
          <mc:Choice Requires="wpg">
            <w:drawing>
              <wp:inline distT="0" distB="0" distL="0" distR="0" wp14:anchorId="2C9E61F1" wp14:editId="642C2359">
                <wp:extent cx="6400165" cy="7771765"/>
                <wp:effectExtent l="0" t="0" r="635" b="635"/>
                <wp:docPr id="4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165" cy="7771765"/>
                          <a:chOff x="0" y="0"/>
                          <a:chExt cx="10078" cy="12238"/>
                        </a:xfrm>
                      </wpg:grpSpPr>
                      <wps:wsp>
                        <wps:cNvPr id="4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078" cy="12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5" name="Group 4"/>
                        <wpg:cNvGrpSpPr>
                          <a:grpSpLocks/>
                        </wpg:cNvGrpSpPr>
                        <wpg:grpSpPr bwMode="auto">
                          <a:xfrm>
                            <a:off x="1872" y="1436"/>
                            <a:ext cx="6299" cy="541"/>
                            <a:chOff x="1872" y="1436"/>
                            <a:chExt cx="6299" cy="541"/>
                          </a:xfrm>
                        </wpg:grpSpPr>
                        <wps:wsp>
                          <wps:cNvPr id="4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1439"/>
                              <a:ext cx="6299" cy="538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436"/>
                              <a:ext cx="6299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70AC040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Прием, проверка и регистрация документов у заявителя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g:grpSp>
                        <wpg:cNvPr id="48" name="Group 7"/>
                        <wpg:cNvGrpSpPr>
                          <a:grpSpLocks/>
                        </wpg:cNvGrpSpPr>
                        <wpg:grpSpPr bwMode="auto">
                          <a:xfrm>
                            <a:off x="1800" y="179"/>
                            <a:ext cx="5578" cy="898"/>
                            <a:chOff x="1800" y="179"/>
                            <a:chExt cx="5578" cy="898"/>
                          </a:xfrm>
                        </wpg:grpSpPr>
                        <wps:wsp>
                          <wps:cNvPr id="49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179"/>
                              <a:ext cx="5578" cy="89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3" y="309"/>
                              <a:ext cx="3926" cy="6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F15CB9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Начало предоставления муниципальной услу</w:t>
                                </w: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ги: обращение заявителя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5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691" y="2516"/>
                            <a:ext cx="6299" cy="14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C058E3" w14:textId="77777777" w:rsidR="00000000" w:rsidRDefault="00D66D7A">
                              <w:pPr>
                                <w:rPr>
                                  <w:b/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    Специалист, ответственный за рассмотрение документов рассматривает представленные документы </w:t>
                              </w:r>
                              <w:r>
                                <w:rPr>
                                  <w:b/>
                                  <w:sz w:val="20"/>
                                  <w:lang w:val="ru-RU" w:eastAsia="ar-SA"/>
                                </w:rPr>
                                <w:t>на предмет соответствия проекта переустройства и (или) перепланировки жилого помещения требованиям законодательства</w:t>
                              </w:r>
                              <w:r>
                                <w:rPr>
                                  <w:b/>
                                  <w:lang w:val="ru-RU" w:eastAsia="ar-SA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sz w:val="20"/>
                                  <w:lang w:val="ru-RU" w:eastAsia="ar-SA"/>
                                </w:rPr>
                                <w:t>на предмет наличия</w:t>
                              </w:r>
                              <w:r>
                                <w:rPr>
                                  <w:b/>
                                  <w:sz w:val="20"/>
                                  <w:lang w:val="ru-RU" w:eastAsia="ar-SA"/>
                                </w:rPr>
                                <w:t xml:space="preserve"> всех установленных</w:t>
                              </w:r>
                              <w:r>
                                <w:rPr>
                                  <w:b/>
                                  <w:lang w:val="ru-RU" w:eastAsia="ar-SA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  <w:lang w:val="ru-RU" w:eastAsia="ar-SA"/>
                                </w:rPr>
                                <w:t>законодательством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2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4750" y="1979"/>
                            <a:ext cx="68" cy="492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4841" y="3959"/>
                            <a:ext cx="2" cy="35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4571" y="1079"/>
                            <a:ext cx="68" cy="35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5" name="Group 14"/>
                        <wpg:cNvGrpSpPr>
                          <a:grpSpLocks/>
                        </wpg:cNvGrpSpPr>
                        <wpg:grpSpPr bwMode="auto">
                          <a:xfrm>
                            <a:off x="1872" y="4319"/>
                            <a:ext cx="5758" cy="1618"/>
                            <a:chOff x="1872" y="4319"/>
                            <a:chExt cx="5758" cy="1618"/>
                          </a:xfrm>
                        </wpg:grpSpPr>
                        <wps:wsp>
                          <wps:cNvPr id="56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4319"/>
                              <a:ext cx="5758" cy="1618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1" y="4723"/>
                              <a:ext cx="2879" cy="8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398337C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Возможно согласование переустройства и (или) перепланировки?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5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1" y="4856"/>
                            <a:ext cx="721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D9AA6C" w14:textId="77777777" w:rsidR="00000000" w:rsidRDefault="00D66D7A">
                              <w:pPr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628" y="4856"/>
                            <a:ext cx="71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51A9EB" w14:textId="77777777" w:rsidR="00000000" w:rsidRDefault="00D66D7A">
                              <w:pPr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60" name="Lin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08" y="5399"/>
                            <a:ext cx="0" cy="72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7988" y="5399"/>
                            <a:ext cx="0" cy="729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8" y="6116"/>
                            <a:ext cx="3058" cy="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5045AE" w14:textId="77777777" w:rsidR="00000000" w:rsidRDefault="00D66D7A">
                              <w:pPr>
                                <w:jc w:val="both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Подготовка проекта решения руководителя о согласовании переустройства и (или) перепланировки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6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548" y="6116"/>
                            <a:ext cx="2876" cy="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AE1B02" w14:textId="77777777" w:rsidR="00000000" w:rsidRDefault="00D66D7A">
                              <w:pPr>
                                <w:jc w:val="both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Подготовка проекта решения руководителя 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об отказе в согласовании переустройства и (или) перепланировки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6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048" y="7736"/>
                            <a:ext cx="5400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A081DB" w14:textId="77777777" w:rsidR="00000000" w:rsidRDefault="00D66D7A">
                              <w:pPr>
                                <w:jc w:val="both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Проект решения в установленном порядке передается на подпись  руководителю органа местного самоуправления.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6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2772" y="7199"/>
                            <a:ext cx="0" cy="57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6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731" y="7199"/>
                            <a:ext cx="0" cy="57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7" name="Group 26"/>
                        <wpg:cNvGrpSpPr>
                          <a:grpSpLocks/>
                        </wpg:cNvGrpSpPr>
                        <wpg:grpSpPr bwMode="auto">
                          <a:xfrm>
                            <a:off x="1872" y="8639"/>
                            <a:ext cx="5038" cy="1438"/>
                            <a:chOff x="1872" y="8639"/>
                            <a:chExt cx="5038" cy="1438"/>
                          </a:xfrm>
                        </wpg:grpSpPr>
                        <wps:wsp>
                          <wps:cNvPr id="68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2" y="8639"/>
                              <a:ext cx="5038" cy="1438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9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1" y="8998"/>
                              <a:ext cx="2519" cy="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0D1D1B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Проект решения соответствует установленным требованиям?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7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391" y="8459"/>
                            <a:ext cx="0" cy="25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148" y="9176"/>
                            <a:ext cx="722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2BAC4E" w14:textId="77777777" w:rsidR="00000000" w:rsidRDefault="00D66D7A">
                              <w:pPr>
                                <w:jc w:val="center"/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908" y="9176"/>
                            <a:ext cx="71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1C3C6A" w14:textId="77777777" w:rsidR="00000000" w:rsidRDefault="00D66D7A">
                              <w:pPr>
                                <w:jc w:val="center"/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3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08" y="9719"/>
                            <a:ext cx="0" cy="67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" name="Lin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7267" y="9719"/>
                            <a:ext cx="0" cy="673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8" y="10436"/>
                            <a:ext cx="359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7FE2D5" w14:textId="77777777" w:rsidR="00000000" w:rsidRDefault="00D66D7A">
                              <w:pPr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Подписание решен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ия руководителем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931" y="10436"/>
                            <a:ext cx="4497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474DA7" w14:textId="77777777" w:rsidR="00000000" w:rsidRDefault="00D66D7A">
                              <w:pPr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Возврат документов на доработку специалисту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11516"/>
                            <a:ext cx="4677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4AD52B" w14:textId="77777777" w:rsidR="00000000" w:rsidRDefault="00D66D7A">
                              <w:pPr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Специалист выдает документы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3312" y="10979"/>
                            <a:ext cx="0" cy="57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832" y="10979"/>
                            <a:ext cx="0" cy="572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9E61F1" id="Group 2" o:spid="_x0000_s1026" style="width:503.95pt;height:611.95pt;mso-position-horizontal-relative:char;mso-position-vertical-relative:line" coordsize="10078,122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">
                <v:rect id="Rectangle 3" o:spid="_x0000_s1027" style="position:absolute;width:10078;height:122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CmtVwAAA&#10;ANsAAAAPAAAAZHJzL2Rvd25yZXYueG1sRI9Pi8IwFMTvwn6H8Ba82bQiIl2juIqwePMP7PXRPJti&#10;8lKabO1+eyMIHoeZ+Q2zXA/Oip660HhWUGQ5COLK64ZrBZfzfrIAESKyRuuZFPxTgPXqY7TEUvs7&#10;H6k/xVokCIcSFZgY21LKUBlyGDLfEifv6juHMcmulrrDe4I7K6d5PpcOG04LBlvaGqpupz+nYPj+&#10;RemtoStKlx/6fbErtlap8eew+QIRaYjv8Kv9oxXMZvD8kn6AXD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0CmtVwAAAANsAAAAPAAAAAAAAAAAAAAAAAJcCAABkcnMvZG93bnJl&#10;di54bWxQSwUGAAAAAAQABAD1AAAAhAMAAAAA&#10;" filled="f" stroked="f">
                  <v:stroke joinstyle="round"/>
                </v:rect>
                <v:group id="Group 4" o:spid="_x0000_s1028" style="position:absolute;left:1872;top:1436;width:6299;height:541" coordorigin="1872,1436" coordsize="6299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<v:shapetype id="_x0000_t109" coordsize="21600,21600" o:spt="109" path="m0,0l0,21600,21600,21600,21600,0xe">
                    <v:stroke joinstyle="miter"/>
                    <v:path gradientshapeok="t" o:connecttype="rect"/>
                  </v:shapetype>
                  <v:shape id="AutoShape 5" o:spid="_x0000_s1029" type="#_x0000_t109" style="position:absolute;left:1872;top:1439;width:6299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c2bTwwAA&#10;ANsAAAAPAAAAZHJzL2Rvd25yZXYueG1sRI9PawIxFMTvhX6H8ArealaxS1mNIgWh4MX/Xl83z93F&#10;5GWbpLr20zcFweMwM79hJrPOGnEhHxrHCgb9DARx6XTDlYLddvH6DiJEZI3GMSm4UYDZ9PlpgoV2&#10;V17TZRMrkSAcClRQx9gWUoayJouh71ri5J2ctxiT9JXUHq8Jbo0cZlkuLTacFmps6aOm8rz5sQq+&#10;9tq7w5s50u/ysPoOuTnJ416p3ks3H4OI1MVH+N7+1ApGOfx/ST9AT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c2bTwwAAANsAAAAPAAAAAAAAAAAAAAAAAJcCAABkcnMvZG93&#10;bnJldi54bWxQSwUGAAAAAAQABAD1AAAAhwMAAAAA&#10;" strokeweight=".26mm">
                    <v:shadow opacity="49150f"/>
                  </v:shape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6" o:spid="_x0000_s1030" type="#_x0000_t202" style="position:absolute;left:1872;top:1436;width:6299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bhpNwwAA&#10;ANsAAAAPAAAAZHJzL2Rvd25yZXYueG1sRI/RasJAFETfC/2H5RZ8KXWjiErqKkUIhFAfqn7Abfaa&#10;DWbvhuyaxL/vCkIfh5k5w2x2o21ET52vHSuYTRMQxKXTNVcKzqfsYw3CB2SNjWNScCcPu+3rywZT&#10;7Qb+of4YKhEh7FNUYEJoUyl9aciin7qWOHoX11kMUXaV1B0OEW4bOU+SpbRYc1ww2NLeUHk93qyC&#10;d9Mmh+9L/pvpZWmuhceV7QulJm/j1yeIQGP4Dz/buVawWMHjS/wBcv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bhpNwwAAANsAAAAPAAAAAAAAAAAAAAAAAJcCAABkcnMvZG93&#10;bnJldi54bWxQSwUGAAAAAAQABAD1AAAAhwMAAAAA&#10;" filled="f" stroked="f">
                    <v:stroke joinstyle="round"/>
                    <v:textbox>
                      <w:txbxContent>
                        <w:p w14:paraId="570AC040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Прием, проверка и регистрация документов у заявителя</w:t>
                          </w:r>
                        </w:p>
                      </w:txbxContent>
                    </v:textbox>
                  </v:shape>
                </v:group>
                <v:group id="Group 7" o:spid="_x0000_s1031" style="position:absolute;left:1800;top:179;width:5578;height:898" coordorigin="1800,179" coordsize="5578,8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  <v:oval id="Oval 8" o:spid="_x0000_s1032" style="position:absolute;left:1800;top:179;width:5578;height:89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WyaVwgAA&#10;ANsAAAAPAAAAZHJzL2Rvd25yZXYueG1sRI/BasMwEETvhfyD2EBvteyQlsSJEkKgkFupnQ/YWGvL&#10;xFrZluq4f18VCj0OM/OG2R9n24mJRt86VpAlKQjiyumWGwXX8v1lA8IHZI2dY1LwTR6Oh8XTHnPt&#10;HvxJUxEaESHsc1RgQuhzKX1lyKJPXE8cvdqNFkOUYyP1iI8It51cpembtNhyXDDY09lQdS++rIKy&#10;lN3rx9CezX2Y6u2toSIzpNTzcj7tQASaw3/4r33RCtZb+P0Sf4A8/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dbJpXCAAAA2wAAAA8AAAAAAAAAAAAAAAAAlwIAAGRycy9kb3du&#10;cmV2LnhtbFBLBQYAAAAABAAEAPUAAACGAwAAAAA=&#10;" strokeweight=".26mm">
                    <v:stroke joinstyle="miter"/>
                    <v:shadow opacity="49150f"/>
                  </v:oval>
                  <v:shape id="Text Box 9" o:spid="_x0000_s1033" type="#_x0000_t202" style="position:absolute;left:2623;top:309;width:3926;height:63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XhTkwAAA&#10;ANsAAAAPAAAAZHJzL2Rvd25yZXYueG1sRE/dasIwFL4X9g7hDHYja+pgOqpRRBBKmRf+PMCxOW2K&#10;zUlpYu3efrkQvPz4/leb0bZioN43jhXMkhQEcel0w7WCy3n/+QPCB2SNrWNS8EceNuu3yQoz7R58&#10;pOEUahFD2GeowITQZVL60pBFn7iOOHKV6y2GCPta6h4fMdy28itN59Jiw7HBYEc7Q+XtdLcKpqZL&#10;D79Vft3reWluhceFHQqlPt7H7RJEoDG8xE93rhV8x/XxS/wBcv0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+XhTkwAAAANsAAAAPAAAAAAAAAAAAAAAAAJcCAABkcnMvZG93bnJl&#10;di54bWxQSwUGAAAAAAQABAD1AAAAhAMAAAAA&#10;" filled="f" stroked="f">
                    <v:stroke joinstyle="round"/>
                    <v:textbox>
                      <w:txbxContent>
                        <w:p w14:paraId="4FF15CB9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Начало предоставления муниципальной услу</w:t>
                          </w:r>
                          <w:r>
                            <w:rPr>
                              <w:sz w:val="20"/>
                              <w:lang w:val="ru-RU" w:eastAsia="ar-SA"/>
                            </w:rPr>
                            <w:t>ги: обращение заявителя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1691;top:2516;width:6299;height:14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AUCwQAA&#10;ANsAAAAPAAAAZHJzL2Rvd25yZXYueG1sRI9Bi8IwFITvC/6H8ARva6qgSNcoy4Ii6EXrweOzeTZd&#10;m5fSxFr/vREEj8PMfMPMl52tREuNLx0rGA0TEMS50yUXCo7Z6nsGwgdkjZVjUvAgD8tF72uOqXZ3&#10;3lN7CIWIEPYpKjAh1KmUPjdk0Q9dTRy9i2sshiibQuoG7xFuKzlOkqm0WHJcMFjTn6H8erhZBZlr&#10;1+OT3J1t9r+1JpRXry9HpQb97vcHRKAufMLv9kYrmIzg9SX+ALl4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5wFAsEAAADbAAAADwAAAAAAAAAAAAAAAACXAgAAZHJzL2Rvd25y&#10;ZXYueG1sUEsFBgAAAAAEAAQA9QAAAIUDAAAAAA==&#10;" strokeweight=".26mm">
                  <v:shadow opacity="49150f"/>
                  <v:textbox>
                    <w:txbxContent>
                      <w:p w14:paraId="18C058E3" w14:textId="77777777" w:rsidR="00000000" w:rsidRDefault="00D66D7A">
                        <w:pPr>
                          <w:rPr>
                            <w:b/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 xml:space="preserve">    Специалист, ответственный за рассмотрение документов рассматривает представленные документы </w:t>
                        </w:r>
                        <w:r>
                          <w:rPr>
                            <w:b/>
                            <w:sz w:val="20"/>
                            <w:lang w:val="ru-RU" w:eastAsia="ar-SA"/>
                          </w:rPr>
                          <w:t>на предмет соответствия проекта переустройства и (или) перепланировки жилого помещения требованиям законодательства</w:t>
                        </w:r>
                        <w:r>
                          <w:rPr>
                            <w:b/>
                            <w:lang w:val="ru-RU" w:eastAsia="ar-SA"/>
                          </w:rPr>
                          <w:t xml:space="preserve">, </w:t>
                        </w:r>
                        <w:r>
                          <w:rPr>
                            <w:b/>
                            <w:sz w:val="20"/>
                            <w:lang w:val="ru-RU" w:eastAsia="ar-SA"/>
                          </w:rPr>
                          <w:t>на предмет наличия</w:t>
                        </w:r>
                        <w:r>
                          <w:rPr>
                            <w:b/>
                            <w:sz w:val="20"/>
                            <w:lang w:val="ru-RU" w:eastAsia="ar-SA"/>
                          </w:rPr>
                          <w:t xml:space="preserve"> всех установленных</w:t>
                        </w:r>
                        <w:r>
                          <w:rPr>
                            <w:b/>
                            <w:lang w:val="ru-RU" w:eastAsia="ar-SA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lang w:val="ru-RU" w:eastAsia="ar-SA"/>
                          </w:rPr>
                          <w:t>законодательством документов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11" o:spid="_x0000_s1035" type="#_x0000_t32" style="position:absolute;left:4750;top:1979;width:68;height:492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J3CI8UAAADbAAAADwAAAGRycy9kb3ducmV2LnhtbESP0WoCMRRE3wv+Q7iCbzVbpVW2RpGi&#10;IBRKXfsBl811s3Zzs03iuvbrm4Lg4zAzZ5jFqreN6MiH2rGCp3EGgrh0uuZKwddh+zgHESKyxsYx&#10;KbhSgNVy8LDAXLsL76krYiUShEOOCkyMbS5lKA1ZDGPXEifv6LzFmKSvpPZ4SXDbyEmWvUiLNacF&#10;gy29GSq/i7NVMDfcnTef601xyj5+tz9TP5vt35UaDfv1K4hIfbyHb+2dVvA8gf8v6QfI5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J3CI8UAAADbAAAADwAAAAAAAAAA&#10;AAAAAAChAgAAZHJzL2Rvd25yZXYueG1sUEsFBgAAAAAEAAQA+QAAAJMDAAAAAA==&#10;" strokeweight=".26mm">
                  <v:stroke endarrow="block" joinstyle="miter"/>
                  <v:shadow opacity="49150f"/>
                </v:shape>
                <v:shape id="AutoShape 12" o:spid="_x0000_s1036" type="#_x0000_t32" style="position:absolute;left:4841;top:3959;width:2;height:35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IfXMIAAADbAAAADwAAAGRycy9kb3ducmV2LnhtbESPQWsCMRSE7wX/Q3hCbzWrUm1Xo0hB&#10;KAiCVu+vm9fd4OZlTdLd9d83gtDjMDPfMMt1b2vRkg/GsYLxKANBXDhtuFRw+tq+vIEIEVlj7ZgU&#10;3CjAejV4WmKuXccHao+xFAnCIUcFVYxNLmUoKrIYRq4hTt6P8xZjkr6U2mOX4LaWkyybSYuG00KF&#10;DX1UVFyOv1bBN/rzbj831m1n76HtTmaqr0ap52G/WYCI1Mf/8KP9qRW8TuH+Jf0Aufo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KIfXMIAAADbAAAADwAAAAAAAAAAAAAA&#10;AAChAgAAZHJzL2Rvd25yZXYueG1sUEsFBgAAAAAEAAQA+QAAAJADAAAAAA==&#10;" strokeweight=".26mm">
                  <v:stroke endarrow="block" joinstyle="miter"/>
                  <v:shadow opacity="49150f"/>
                </v:shape>
                <v:shape id="AutoShape 13" o:spid="_x0000_s1037" type="#_x0000_t32" style="position:absolute;left:4571;top:1079;width:68;height:35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0uHKMMAAADbAAAADwAAAGRycy9kb3ducmV2LnhtbESPQWsCMRSE74X+h/AK3mrWWq1ujSKC&#10;IAiFWr0/N6+7wc3LNom7239vCkKPw8x8wyxWva1FSz4YxwpGwwwEceG04VLB8Wv7PAMRIrLG2jEp&#10;+KUAq+XjwwJz7Tr+pPYQS5EgHHJUUMXY5FKGoiKLYega4uR9O28xJulLqT12CW5r+ZJlU2nRcFqo&#10;sKFNRcXlcLUKzuhP+483Y912Og9tdzRj/WOUGjz163cQkfr4H763d1rB5BX+vqQfIJc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dLhyjDAAAA2wAAAA8AAAAAAAAAAAAA&#10;AAAAoQIAAGRycy9kb3ducmV2LnhtbFBLBQYAAAAABAAEAPkAAACRAwAAAAA=&#10;" strokeweight=".26mm">
                  <v:stroke endarrow="block" joinstyle="miter"/>
                  <v:shadow opacity="49150f"/>
                </v:shape>
                <v:group id="Group 14" o:spid="_x0000_s1038" style="position:absolute;left:1872;top:4319;width:5758;height:1618" coordorigin="1872,4319" coordsize="5758,16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    <v:shapetype id="_x0000_t4" coordsize="21600,21600" o:spt="4" path="m10800,0l0,10800,10800,21600,21600,10800xe">
                    <v:stroke joinstyle="miter"/>
                    <v:path gradientshapeok="t" o:connecttype="rect" textboxrect="5400,5400,16200,16200"/>
                  </v:shapetype>
                  <v:shape id="AutoShape 15" o:spid="_x0000_s1039" type="#_x0000_t4" style="position:absolute;left:1872;top:4319;width:5758;height:16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WpOywQAA&#10;ANsAAAAPAAAAZHJzL2Rvd25yZXYueG1sRI9Bi8IwFITvgv8hPMGbpgqKVKMUdVlvslrYPT6aZ1ps&#10;XkoTbfffb4QFj8PMfMNsdr2txZNaXzlWMJsmIIgLpys2CvLrx2QFwgdkjbVjUvBLHnbb4WCDqXYd&#10;f9HzEoyIEPYpKihDaFIpfVGSRT91DXH0bq61GKJsjdQtdhFuazlPkqW0WHFcKLGhfUnF/fKwCkxg&#10;mZgm89/H82f+c9p398M8U2o86rM1iEB9eIf/2yetYLGE15f4A+T2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1qTssEAAADbAAAADwAAAAAAAAAAAAAAAACXAgAAZHJzL2Rvd25y&#10;ZXYueG1sUEsFBgAAAAAEAAQA9QAAAIUDAAAAAA==&#10;" strokeweight=".26mm">
                    <v:shadow opacity="49150f"/>
                  </v:shape>
                  <v:shape id="Text Box 16" o:spid="_x0000_s1040" type="#_x0000_t202" style="position:absolute;left:3311;top:4723;width:2879;height:80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t4yQxAAA&#10;ANsAAAAPAAAAZHJzL2Rvd25yZXYueG1sRI/dasJAFITvC32H5RS8KXWj4A+pqxQhEEK9qPoAp9lj&#10;Npg9G7JrEt++Kwi9HGbmG2azG20jeup87VjBbJqAIC6drrlScD5lH2sQPiBrbByTgjt52G1fXzaY&#10;ajfwD/XHUIkIYZ+iAhNCm0rpS0MW/dS1xNG7uM5iiLKrpO5wiHDbyHmSLKXFmuOCwZb2hsrr8WYV&#10;vJs2OXxf8t9ML0tzLTyubF8oNXkbvz5BBBrDf/jZzrWCxQoeX+IPkN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eMkMQAAADbAAAADwAAAAAAAAAAAAAAAACXAgAAZHJzL2Rv&#10;d25yZXYueG1sUEsFBgAAAAAEAAQA9QAAAIgDAAAAAA==&#10;" filled="f" stroked="f">
                    <v:stroke joinstyle="round"/>
                    <v:textbox>
                      <w:txbxContent>
                        <w:p w14:paraId="0398337C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Возможно согласование переустройства и (или) перепланировки?</w:t>
                          </w:r>
                        </w:p>
                      </w:txbxContent>
                    </v:textbox>
                  </v:shape>
                </v:group>
                <v:shape id="Text Box 17" o:spid="_x0000_s1041" type="#_x0000_t202" style="position:absolute;left:1151;top:4856;width:721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pqyfvwAA&#10;ANsAAAAPAAAAZHJzL2Rvd25yZXYueG1sRE9Ni8IwEL0v+B/CCN7WVEFZqmkRwUXQy1oPHsdmbKrN&#10;pDTZWv/95iDs8fG+1/lgG9FT52vHCmbTBARx6XTNlYJzsfv8AuEDssbGMSl4kYc8G32sMdXuyT/U&#10;n0IlYgj7FBWYENpUSl8asuinriWO3M11FkOEXSV1h88Ybhs5T5KltFhzbDDY0tZQ+Tj9WgWF67/n&#10;F3m82uJ+sCbUD69vZ6Um42GzAhFoCP/it3uvFSzi2Pgl/gCZ/Q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6mrJ+/AAAA2wAAAA8AAAAAAAAAAAAAAAAAlwIAAGRycy9kb3ducmV2&#10;LnhtbFBLBQYAAAAABAAEAPUAAACDAwAAAAA=&#10;" strokeweight=".26mm">
                  <v:shadow opacity="49150f"/>
                  <v:textbox>
                    <w:txbxContent>
                      <w:p w14:paraId="55D9AA6C" w14:textId="77777777" w:rsidR="00000000" w:rsidRDefault="00D66D7A">
                        <w:pPr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да</w:t>
                        </w:r>
                      </w:p>
                    </w:txbxContent>
                  </v:textbox>
                </v:shape>
                <v:shape id="Text Box 18" o:spid="_x0000_s1042" type="#_x0000_t202" style="position:absolute;left:7628;top:4856;width:71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6gkEwgAA&#10;ANsAAAAPAAAAZHJzL2Rvd25yZXYueG1sRI9Bi8IwFITvgv8hPGFvmirsol2jLIIi6EXrwePb5tl0&#10;bV5KE2v992ZB8DjMzDfMfNnZSrTU+NKxgvEoAUGcO11yoeCUrYdTED4ga6wck4IHeVgu+r05ptrd&#10;+UDtMRQiQtinqMCEUKdS+tyQRT9yNXH0Lq6xGKJsCqkbvEe4reQkSb6kxZLjgsGaVoby6/FmFWSu&#10;3UzOcv9rs7+dNaG8en05KfUx6H6+QQTqwjv8am+1gs8Z/H+JP0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HqCQTCAAAA2wAAAA8AAAAAAAAAAAAAAAAAlwIAAGRycy9kb3du&#10;cmV2LnhtbFBLBQYAAAAABAAEAPUAAACGAwAAAAA=&#10;" strokeweight=".26mm">
                  <v:shadow opacity="49150f"/>
                  <v:textbox>
                    <w:txbxContent>
                      <w:p w14:paraId="3551A9EB" w14:textId="77777777" w:rsidR="00000000" w:rsidRDefault="00D66D7A">
                        <w:pPr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нет</w:t>
                        </w:r>
                      </w:p>
                    </w:txbxContent>
                  </v:textbox>
                </v:shape>
                <v:line id="Line 19" o:spid="_x0000_s1043" style="position:absolute;flip:x;visibility:visible;mso-wrap-style:square" from="1508,5399" to="1508,61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GsHMMAAADbAAAADwAAAGRycy9kb3ducmV2LnhtbERPu27CMBTdkfoP1q3EgsABVRSlGISo&#10;WmCiPAa63caXJCW+Tm0D6d/jAYnx6LzH08ZU4kLOl5YV9HsJCOLM6pJzBfvdR3cEwgdkjZVlUvBP&#10;HqaTp9YYU22vvKHLNuQihrBPUUERQp1K6bOCDPqerYkjd7TOYIjQ5VI7vMZwU8lBkgylwZJjQ4E1&#10;zQvKTtuzUfD59dKpvlfHP3eSv4dFf/GzfrevSrWfm9kbiEBNeIjv7qVWMIzr45f4A+Tk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7BrBzDAAAA2wAAAA8AAAAAAAAAAAAA&#10;AAAAoQIAAGRycy9kb3ducmV2LnhtbFBLBQYAAAAABAAEAPkAAACRAwAAAAA=&#10;" strokeweight=".26mm">
                  <v:stroke endarrow="block" joinstyle="miter"/>
                  <v:shadow opacity="49150f"/>
                </v:line>
                <v:line id="Line 20" o:spid="_x0000_s1044" style="position:absolute;flip:x;visibility:visible;mso-wrap-style:square" from="7988,5399" to="7988,61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0Jh8cAAADbAAAADwAAAGRycy9kb3ducmV2LnhtbESPQWsCMRSE70L/Q3gFL1KzK2LL1ijS&#10;YtVTW9tDe3vdPHdXNy9rEnX7740geBxm5htmPG1NLY7kfGVZQdpPQBDnVldcKPj+mj88gfABWWNt&#10;mRT8k4fp5K4zxkzbE3/ScR0KESHsM1RQhtBkUvq8JIO+bxvi6G2sMxiidIXUDk8Rbmo5SJKRNFhx&#10;XCixoZeS8t36YBS8fQx79e9qs3c7uf1ZpIu/91f7qFT3vp09gwjUhlv42l5qBaMULl/iD5CTM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hjQmHxwAAANsAAAAPAAAAAAAA&#10;AAAAAAAAAKECAABkcnMvZG93bnJldi54bWxQSwUGAAAAAAQABAD5AAAAlQMAAAAA&#10;" strokeweight=".26mm">
                  <v:stroke endarrow="block" joinstyle="miter"/>
                  <v:shadow opacity="49150f"/>
                </v:line>
                <v:shape id="Text Box 21" o:spid="_x0000_s1045" type="#_x0000_t202" style="position:absolute;left:68;top:6116;width:3058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IlHIwQAA&#10;ANsAAAAPAAAAZHJzL2Rvd25yZXYueG1sRI9Bi8IwFITvgv8hPGFvmtqDSDWKCMqCXtZ68Phsnk21&#10;eSlNtnb//UYQPA4z8w2zXPe2Fh21vnKsYDpJQBAXTldcKjjnu/EchA/IGmvHpOCPPKxXw8ESM+2e&#10;/EPdKZQiQthnqMCE0GRS+sKQRT9xDXH0bq61GKJsS6lbfEa4rWWaJDNpseK4YLChraHicfq1CnLX&#10;7dOLPF5tfj9YE6qH17ezUl+jfrMAEagPn/C7/a0VzFJ4fYk/QK7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SJRyMEAAADbAAAADwAAAAAAAAAAAAAAAACXAgAAZHJzL2Rvd25y&#10;ZXYueG1sUEsFBgAAAAAEAAQA9QAAAIUDAAAAAA==&#10;" strokeweight=".26mm">
                  <v:shadow opacity="49150f"/>
                  <v:textbox>
                    <w:txbxContent>
                      <w:p w14:paraId="595045AE" w14:textId="77777777" w:rsidR="00000000" w:rsidRDefault="00D66D7A">
                        <w:pPr>
                          <w:jc w:val="both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 xml:space="preserve">Подготовка проекта решения руководителя о согласовании переустройства и (или) перепланировки </w:t>
                        </w:r>
                      </w:p>
                    </w:txbxContent>
                  </v:textbox>
                </v:shape>
                <v:shape id="Text Box 22" o:spid="_x0000_s1046" type="#_x0000_t202" style="position:absolute;left:6548;top:6116;width:2876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bvRTwgAA&#10;ANsAAAAPAAAAZHJzL2Rvd25yZXYueG1sRI9Bi8IwFITvgv8hPGFvmuqCLNUoIrgIetH24PHZPJtq&#10;81KabK3/3iws7HGYmW+Y5bq3teio9ZVjBdNJAoK4cLriUkGe7cZfIHxA1lg7JgUv8rBeDQdLTLV7&#10;8om6cyhFhLBPUYEJoUml9IUhi37iGuLo3VxrMUTZllK3+IxwW8tZksylxYrjgsGGtoaKx/nHKshc&#10;9z27yOPVZveDNaF6eH3LlfoY9ZsFiEB9+A//tfdawfwTfr/EHyBX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5u9FPCAAAA2wAAAA8AAAAAAAAAAAAAAAAAlwIAAGRycy9kb3du&#10;cmV2LnhtbFBLBQYAAAAABAAEAPUAAACGAwAAAAA=&#10;" strokeweight=".26mm">
                  <v:shadow opacity="49150f"/>
                  <v:textbox>
                    <w:txbxContent>
                      <w:p w14:paraId="1EAE1B02" w14:textId="77777777" w:rsidR="00000000" w:rsidRDefault="00D66D7A">
                        <w:pPr>
                          <w:jc w:val="both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 xml:space="preserve">Подготовка проекта решения руководителя 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 xml:space="preserve">об отказе в согласовании переустройства и (или) перепланировки </w:t>
                        </w:r>
                      </w:p>
                    </w:txbxContent>
                  </v:textbox>
                </v:shape>
                <v:shape id="Text Box 23" o:spid="_x0000_s1047" type="#_x0000_t202" style="position:absolute;left:2048;top:7736;width:5400;height:7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2wnwgAA&#10;ANsAAAAPAAAAZHJzL2Rvd25yZXYueG1sRI9Bi8IwFITvgv8hPGFvmiqLLNUoIrgIetH24PHZPJtq&#10;81KabK3/3iws7HGYmW+Y5bq3teio9ZVjBdNJAoK4cLriUkGe7cZfIHxA1lg7JgUv8rBeDQdLTLV7&#10;8om6cyhFhLBPUYEJoUml9IUhi37iGuLo3VxrMUTZllK3+IxwW8tZksylxYrjgsGGtoaKx/nHKshc&#10;9z27yOPVZveDNaF6eH3LlfoY9ZsFiEB9+A//tfdawfwTfr/EHyBX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HbCfCAAAA2wAAAA8AAAAAAAAAAAAAAAAAlwIAAGRycy9kb3du&#10;cmV2LnhtbFBLBQYAAAAABAAEAPUAAACGAwAAAAA=&#10;" strokeweight=".26mm">
                  <v:shadow opacity="49150f"/>
                  <v:textbox>
                    <w:txbxContent>
                      <w:p w14:paraId="23A081DB" w14:textId="77777777" w:rsidR="00000000" w:rsidRDefault="00D66D7A">
                        <w:pPr>
                          <w:jc w:val="both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Проект решения в установленном порядке передается на подпись  руководителю органа местного самоуправления.</w:t>
                        </w:r>
                      </w:p>
                    </w:txbxContent>
                  </v:textbox>
                </v:shape>
                <v:line id="Line 24" o:spid="_x0000_s1048" style="position:absolute;visibility:visible;mso-wrap-style:square" from="2772,7199" to="2772,77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i4giMIAAADbAAAADwAAAGRycy9kb3ducmV2LnhtbESP3YrCMBSE7xd8h3AWvFk0VbCUapRV&#10;EL3ohX8PcGjOtmGbk9JErW9vBMHLYWa+YRar3jbiRp03jhVMxgkI4tJpw5WCy3k7ykD4gKyxcUwK&#10;HuRhtRx8LTDX7s5Hup1CJSKEfY4K6hDaXEpf1mTRj11LHL0/11kMUXaV1B3eI9w2cpokqbRoOC7U&#10;2NKmpvL/dLUK1tmjOFBhzsfErLeN3GXpT1soNfzuf+cgAvXhE36391pBOoPXl/gD5PIJ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i4giMIAAADbAAAADwAAAAAAAAAAAAAA&#10;AAChAgAAZHJzL2Rvd25yZXYueG1sUEsFBgAAAAAEAAQA+QAAAJADAAAAAA==&#10;" strokeweight=".26mm">
                  <v:stroke endarrow="block" joinstyle="miter"/>
                  <v:shadow opacity="49150f"/>
                </v:line>
                <v:line id="Line 25" o:spid="_x0000_s1049" style="position:absolute;visibility:visible;mso-wrap-style:square" from="6731,7199" to="6731,77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vy+/8EAAADbAAAADwAAAGRycy9kb3ducmV2LnhtbESPzarCMBSE9xd8h3CEu7loqotSqlFU&#10;EF104d8DHJpjG2xOShO1vv2NILgcZuYbZr7sbSMe1HnjWMFknIAgLp02XCm4nLejDIQPyBobx6Tg&#10;RR6Wi8HPHHPtnnykxylUIkLY56igDqHNpfRlTRb92LXE0bu6zmKIsquk7vAZ4baR0yRJpUXDcaHG&#10;ljY1lbfT3SpYZ6/iQIU5HxOz3jZyl6V/baHU77BfzUAE6sM3/GnvtYI0hfeX+APk4h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/L7/wQAAANsAAAAPAAAAAAAAAAAAAAAA&#10;AKECAABkcnMvZG93bnJldi54bWxQSwUGAAAAAAQABAD5AAAAjwMAAAAA&#10;" strokeweight=".26mm">
                  <v:stroke endarrow="block" joinstyle="miter"/>
                  <v:shadow opacity="49150f"/>
                </v:line>
                <v:group id="Group 26" o:spid="_x0000_s1050" style="position:absolute;left:1872;top:8639;width:5038;height:1438" coordorigin="1872,8639" coordsize="5038,143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<v:shape id="AutoShape 27" o:spid="_x0000_s1051" type="#_x0000_t4" style="position:absolute;left:1872;top:8639;width:5038;height:14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5WjmvgAA&#10;ANsAAAAPAAAAZHJzL2Rvd25yZXYueG1sRE/LisIwFN0L/kO4A+40HRci1Sil46A78QG6vDR30tLm&#10;pjQZW//eLASXh/NebwfbiAd1vnKs4HuWgCAunK7YKLhefqdLED4ga2wck4InedhuxqM1ptr1fKLH&#10;ORgRQ9inqKAMoU2l9EVJFv3MtcSR+3OdxRBhZ6TusI/htpHzJFlIixXHhhJbyksq6vO/VWACy8S0&#10;mb/tjvvr/ZD39c88U2ryNWQrEIGG8BG/3QetYBHHxi/xB8jN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+Vo5r4AAADbAAAADwAAAAAAAAAAAAAAAACXAgAAZHJzL2Rvd25yZXYu&#10;eG1sUEsFBgAAAAAEAAQA9QAAAIIDAAAAAA==&#10;" strokeweight=".26mm">
                    <v:shadow opacity="49150f"/>
                  </v:shape>
                  <v:shape id="Text Box 28" o:spid="_x0000_s1052" type="#_x0000_t202" style="position:absolute;left:3131;top:8998;width:2519;height:71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HfExAAA&#10;ANsAAAAPAAAAZHJzL2Rvd25yZXYueG1sRI/BasMwEETvhfyD2EAupZHTg9s4kU0IGEJoD3XzAVtr&#10;Y5lYK2OptvP3VaHQ4zAzb5h9MdtOjDT41rGCzToBQVw73XKj4PJZPr2C8AFZY+eYFNzJQ5EvHvaY&#10;aTfxB41VaESEsM9QgQmhz6T0tSGLfu164uhd3WAxRDk0Ug84Rbjt5HOSpNJiy3HBYE9HQ/Wt+rYK&#10;Hk2fvL9dT1+lTmtzO3t8seNZqdVyPuxABJrDf/ivfdIK0i38fok/QO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h3xMQAAADbAAAADwAAAAAAAAAAAAAAAACXAgAAZHJzL2Rv&#10;d25yZXYueG1sUEsFBgAAAAAEAAQA9QAAAIgDAAAAAA==&#10;" filled="f" stroked="f">
                    <v:stroke joinstyle="round"/>
                    <v:textbox>
                      <w:txbxContent>
                        <w:p w14:paraId="770D1D1B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Проект решения соответствует установленным требованиям?</w:t>
                          </w:r>
                        </w:p>
                      </w:txbxContent>
                    </v:textbox>
                  </v:shape>
                </v:group>
                <v:line id="Line 29" o:spid="_x0000_s1053" style="position:absolute;visibility:visible;mso-wrap-style:square" from="4391,8459" to="4391,87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4AVzcEAAADbAAAADwAAAGRycy9kb3ducmV2LnhtbERPvW7CMBDeK/EO1iGxVMWBIUQBgwoS&#10;KkMGAn2AU3wkVuNzFLskeXs8VOr46fvfHUbbiif13jhWsFomIIgrpw3XCr7v548MhA/IGlvHpGAi&#10;D4f97G2HuXYDl/S8hVrEEPY5KmhC6HIpfdWQRb90HXHkHq63GCLsa6l7HGK4beU6SVJp0XBsaLCj&#10;U0PVz+3XKjhmU3GlwtzLxBzPrfzK0veuUGoxHz+3IAKN4V/8575oBZu4Pn6JP0Du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LgBXNwQAAANsAAAAPAAAAAAAAAAAAAAAA&#10;AKECAABkcnMvZG93bnJldi54bWxQSwUGAAAAAAQABAD5AAAAjwMAAAAA&#10;" strokeweight=".26mm">
                  <v:stroke endarrow="block" joinstyle="miter"/>
                  <v:shadow opacity="49150f"/>
                </v:line>
                <v:shape id="Text Box 30" o:spid="_x0000_s1054" type="#_x0000_t202" style="position:absolute;left:1148;top:9176;width:722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KVliwQAA&#10;ANsAAAAPAAAAZHJzL2Rvd25yZXYueG1sRI9Bi8IwFITvC/6H8ARva6oHla5RlgVF0IvWg8dn82y6&#10;Ni+libX+eyMIHoeZ+YaZLztbiZYaXzpWMBomIIhzp0suFByz1fcMhA/IGivHpOBBHpaL3tccU+3u&#10;vKf2EAoRIexTVGBCqFMpfW7Ioh+6mjh6F9dYDFE2hdQN3iPcVnKcJBNpseS4YLCmP0P59XCzCjLX&#10;rscnuTvb7H9rTSivXl+OSg363e8PiEBd+ITf7Y1WMB3B60v8AXLx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ClZYsEAAADbAAAADwAAAAAAAAAAAAAAAACXAgAAZHJzL2Rvd25y&#10;ZXYueG1sUEsFBgAAAAAEAAQA9QAAAIUDAAAAAA==&#10;" strokeweight=".26mm">
                  <v:shadow opacity="49150f"/>
                  <v:textbox>
                    <w:txbxContent>
                      <w:p w14:paraId="422BAC4E" w14:textId="77777777" w:rsidR="00000000" w:rsidRDefault="00D66D7A">
                        <w:pPr>
                          <w:jc w:val="center"/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да</w:t>
                        </w:r>
                      </w:p>
                    </w:txbxContent>
                  </v:textbox>
                </v:shape>
                <v:shape id="Text Box 31" o:spid="_x0000_s1055" type="#_x0000_t202" style="position:absolute;left:6908;top:9176;width:71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+8cVwgAA&#10;ANsAAAAPAAAAZHJzL2Rvd25yZXYueG1sRI9Bi8IwFITvC/6H8ARva2oPrlSjiKAsuJe1Hjw+m2dT&#10;bV5Kk631328EweMwM98wi1Vva9FR6yvHCibjBARx4XTFpYJjvv2cgfABWWPtmBQ8yMNqOfhYYKbd&#10;nX+pO4RSRAj7DBWYEJpMSl8YsujHriGO3sW1FkOUbSl1i/cIt7VMk2QqLVYcFww2tDFU3A5/VkHu&#10;ul16kj9nm1/31oTq5vXlqNRo2K/nIAL14R1+tb+1gq8Unl/i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T7xxXCAAAA2wAAAA8AAAAAAAAAAAAAAAAAlwIAAGRycy9kb3du&#10;cmV2LnhtbFBLBQYAAAAABAAEAPUAAACGAwAAAAA=&#10;" strokeweight=".26mm">
                  <v:shadow opacity="49150f"/>
                  <v:textbox>
                    <w:txbxContent>
                      <w:p w14:paraId="1B1C3C6A" w14:textId="77777777" w:rsidR="00000000" w:rsidRDefault="00D66D7A">
                        <w:pPr>
                          <w:jc w:val="center"/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нет</w:t>
                        </w:r>
                      </w:p>
                    </w:txbxContent>
                  </v:textbox>
                </v:shape>
                <v:line id="Line 32" o:spid="_x0000_s1056" style="position:absolute;flip:x;visibility:visible;mso-wrap-style:square" from="1508,9719" to="1508,103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8qktscAAADbAAAADwAAAGRycy9kb3ducmV2LnhtbESPQU8CMRSE7yT+h+aZcCHSBQ2QlUKM&#10;BIETCB709tw+dle2r0tbYfn3lsSE42RmvsmMp42pxImcLy0r6HUTEMSZ1SXnCj5284cRCB+QNVaW&#10;ScGFPEwnd60xptqe+Z1O25CLCGGfooIihDqV0mcFGfRdWxNHb2+dwRCly6V2eI5wU8l+kgykwZLj&#10;QoE1vRaUHba/RsHb5qlTfa32R3eQP5+L3uJ7PbNDpdr3zcsziEBNuIX/20utYPgI1y/xB8jJ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7yqS2xwAAANsAAAAPAAAAAAAA&#10;AAAAAAAAAKECAABkcnMvZG93bnJldi54bWxQSwUGAAAAAAQABAD5AAAAlQMAAAAA&#10;" strokeweight=".26mm">
                  <v:stroke endarrow="block" joinstyle="miter"/>
                  <v:shadow opacity="49150f"/>
                </v:line>
                <v:line id="Line 33" o:spid="_x0000_s1057" style="position:absolute;flip:x;visibility:visible;mso-wrap-style:square" from="7267,9719" to="7267,103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M8wscAAADbAAAADwAAAGRycy9kb3ducmV2LnhtbESPT2sCMRTE74V+h/AKXkrNKlJlaxSx&#10;VO3JP/Vgb6+b5+7WzcuaRF2/vREKPQ4z8xtmOG5MJc7kfGlZQaedgCDOrC45V7D9+ngZgPABWWNl&#10;mRRcycN49PgwxFTbC6/pvAm5iBD2KSooQqhTKX1WkEHftjVx9PbWGQxRulxqh5cIN5XsJsmrNFhy&#10;XCiwpmlB2WFzMgpmq95z9f25P7qD/N3NO/Of5bvtK9V6aiZvIAI14T/8115oBf0e3L/EHyBH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0IzzCxwAAANsAAAAPAAAAAAAA&#10;AAAAAAAAAKECAABkcnMvZG93bnJldi54bWxQSwUGAAAAAAQABAD5AAAAlQMAAAAA&#10;" strokeweight=".26mm">
                  <v:stroke endarrow="block" joinstyle="miter"/>
                  <v:shadow opacity="49150f"/>
                </v:line>
                <v:shape id="Text Box 34" o:spid="_x0000_s1058" type="#_x0000_t202" style="position:absolute;left:68;top:10436;width:359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El9hwgAA&#10;ANsAAAAPAAAAZHJzL2Rvd25yZXYueG1sRI9Bi8IwFITvgv8hPGFvmirsKl2jLIIi6EXrwePb5tl0&#10;bV5KE2v992ZB8DjMzDfMfNnZSrTU+NKxgvEoAUGcO11yoeCUrYczED4ga6wck4IHeVgu+r05ptrd&#10;+UDtMRQiQtinqMCEUKdS+tyQRT9yNXH0Lq6xGKJsCqkbvEe4reQkSb6kxZLjgsGaVoby6/FmFWSu&#10;3UzOcv9rs7+dNaG8en05KfUx6H6+QQTqwjv8am+1gukn/H+JP0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sSX2HCAAAA2wAAAA8AAAAAAAAAAAAAAAAAlwIAAGRycy9kb3du&#10;cmV2LnhtbFBLBQYAAAAABAAEAPUAAACGAwAAAAA=&#10;" strokeweight=".26mm">
                  <v:shadow opacity="49150f"/>
                  <v:textbox>
                    <w:txbxContent>
                      <w:p w14:paraId="197FE2D5" w14:textId="77777777" w:rsidR="00000000" w:rsidRDefault="00D66D7A">
                        <w:pPr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Подписание решен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ия руководителем</w:t>
                        </w:r>
                      </w:p>
                    </w:txbxContent>
                  </v:textbox>
                </v:shape>
                <v:shape id="Text Box 35" o:spid="_x0000_s1059" type="#_x0000_t202" style="position:absolute;left:4931;top:10436;width:4497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MEWwgAA&#10;ANsAAAAPAAAAZHJzL2Rvd25yZXYueG1sRI9Bi8IwFITvgv8hPMGbpnrQpWuUZUER9KLtweOzeTZd&#10;m5fSxFr/vVlY2OMwM98wq01va9FR6yvHCmbTBARx4XTFpYI8204+QPiArLF2TApe5GGzHg5WmGr3&#10;5BN151CKCGGfogITQpNK6QtDFv3UNcTRu7nWYoiyLaVu8RnhtpbzJFlIixXHBYMNfRsq7ueHVZC5&#10;bje/yOPVZj8Ha0J19/qWKzUe9V+fIAL14T/8195rBcsF/H6JP0Cu3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AwRbCAAAA2wAAAA8AAAAAAAAAAAAAAAAAlwIAAGRycy9kb3du&#10;cmV2LnhtbFBLBQYAAAAABAAEAPUAAACGAwAAAAA=&#10;" strokeweight=".26mm">
                  <v:shadow opacity="49150f"/>
                  <v:textbox>
                    <w:txbxContent>
                      <w:p w14:paraId="28474DA7" w14:textId="77777777" w:rsidR="00000000" w:rsidRDefault="00D66D7A">
                        <w:pPr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Возврат документов на доработку специалисту</w:t>
                        </w:r>
                      </w:p>
                    </w:txbxContent>
                  </v:textbox>
                </v:shape>
                <v:shape id="Text Box 36" o:spid="_x0000_s1060" type="#_x0000_t202" style="position:absolute;left:2232;top:11516;width:4677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jGSNwgAA&#10;ANsAAAAPAAAAZHJzL2Rvd25yZXYueG1sRI9Bi8IwFITvgv8hPGFvmuphXapRRHAR9KLtweOzeTbV&#10;5qU02Vr/vVlY2OMwM98wy3Vva9FR6yvHCqaTBARx4XTFpYI8242/QPiArLF2TApe5GG9Gg6WmGr3&#10;5BN151CKCGGfogITQpNK6QtDFv3ENcTRu7nWYoiyLaVu8RnhtpazJPmUFiuOCwYb2hoqHucfqyBz&#10;3ffsIo9Xm90P1oTq4fUtV+pj1G8WIAL14T/8195rBfM5/H6JP0Cu3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SMZI3CAAAA2wAAAA8AAAAAAAAAAAAAAAAAlwIAAGRycy9kb3du&#10;cmV2LnhtbFBLBQYAAAAABAAEAPUAAACGAwAAAAA=&#10;" strokeweight=".26mm">
                  <v:shadow opacity="49150f"/>
                  <v:textbox>
                    <w:txbxContent>
                      <w:p w14:paraId="4C4AD52B" w14:textId="77777777" w:rsidR="00000000" w:rsidRDefault="00D66D7A">
                        <w:pPr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Специалист выдает документы заявителю</w:t>
                        </w:r>
                      </w:p>
                    </w:txbxContent>
                  </v:textbox>
                </v:shape>
                <v:line id="Line 37" o:spid="_x0000_s1061" style="position:absolute;visibility:visible;mso-wrap-style:square" from="3312,10979" to="3312,115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fYZy8EAAADbAAAADwAAAGRycy9kb3ducmV2LnhtbERPvW7CMBDeK/EO1iGxVMWBIUQBgwoS&#10;KkMGAn2AU3wkVuNzFLskeXs8VOr46fvfHUbbiif13jhWsFomIIgrpw3XCr7v548MhA/IGlvHpGAi&#10;D4f97G2HuXYDl/S8hVrEEPY5KmhC6HIpfdWQRb90HXHkHq63GCLsa6l7HGK4beU6SVJp0XBsaLCj&#10;U0PVz+3XKjhmU3GlwtzLxBzPrfzK0veuUGoxHz+3IAKN4V/8575oBZs4Nn6JP0Du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19hnLwQAAANsAAAAPAAAAAAAAAAAAAAAA&#10;AKECAABkcnMvZG93bnJldi54bWxQSwUGAAAAAAQABAD5AAAAjwMAAAAA&#10;" strokeweight=".26mm">
                  <v:stroke endarrow="block" joinstyle="miter"/>
                  <v:shadow opacity="49150f"/>
                </v:line>
                <v:line id="Line 38" o:spid="_x0000_s1062" style="position:absolute;visibility:visible;mso-wrap-style:square" from="5832,10979" to="5832,115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rq8UMQAAADbAAAADwAAAGRycy9kb3ducmV2LnhtbESPQWvCQBSE7wX/w/IEL6Vu9JCmqato&#10;IdhDDlX7Ax7ZZ7KYfRuyW5P8e7dQ6HGYmW+YzW60rbhT741jBatlAoK4ctpwreD7UrxkIHxA1tg6&#10;JgUTedhtZ08bzLUb+ET3c6hFhLDPUUETQpdL6auGLPql64ijd3W9xRBlX0vd4xDhtpXrJEmlRcNx&#10;ocGOPhqqbucfq+CQTeUXleZySsyhaOUxS5+7UqnFfNy/gwg0hv/wX/tTK3h9g98v8QfI7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urxQxAAAANsAAAAPAAAAAAAAAAAA&#10;AAAAAKECAABkcnMvZG93bnJldi54bWxQSwUGAAAAAAQABAD5AAAAkgMAAAAA&#10;" strokeweight=".26mm">
                  <v:stroke endarrow="block" joinstyle="miter"/>
                  <v:shadow opacity="49150f"/>
                </v:line>
                <w10:anchorlock/>
              </v:group>
            </w:pict>
          </mc:Fallback>
        </mc:AlternateContent>
      </w:r>
    </w:p>
    <w:p w14:paraId="22B04614" w14:textId="77777777" w:rsidR="00000000" w:rsidRDefault="00D66D7A">
      <w:pPr>
        <w:pStyle w:val="Heading2"/>
        <w:tabs>
          <w:tab w:val="left" w:pos="0"/>
          <w:tab w:val="left" w:pos="1260"/>
        </w:tabs>
        <w:rPr>
          <w:rFonts w:ascii="Times New Roman" w:hAnsi="Times New Roman"/>
          <w:i w:val="0"/>
          <w:sz w:val="24"/>
          <w:szCs w:val="24"/>
          <w:lang w:val="ru-RU" w:eastAsia="ar-SA"/>
        </w:rPr>
      </w:pPr>
      <w:r>
        <w:rPr>
          <w:rFonts w:ascii="Times New Roman" w:hAnsi="Times New Roman"/>
          <w:i w:val="0"/>
          <w:sz w:val="24"/>
          <w:szCs w:val="24"/>
          <w:lang w:val="ru-RU" w:eastAsia="ar-SA"/>
        </w:rPr>
        <w:lastRenderedPageBreak/>
        <w:t>2. Последовательность административных действий (процедур) по подтверждению завершения пе</w:t>
      </w:r>
      <w:r>
        <w:rPr>
          <w:rFonts w:ascii="Times New Roman" w:hAnsi="Times New Roman"/>
          <w:i w:val="0"/>
          <w:sz w:val="24"/>
          <w:szCs w:val="24"/>
          <w:lang w:val="ru-RU" w:eastAsia="ar-SA"/>
        </w:rPr>
        <w:t>реустройства и (или) перепланировки жилого помещения</w:t>
      </w:r>
    </w:p>
    <w:p w14:paraId="5F7D283C" w14:textId="77777777" w:rsidR="00000000" w:rsidRDefault="00D66D7A">
      <w:pPr>
        <w:pStyle w:val="ConsPlusNonformat"/>
        <w:widowControl/>
        <w:ind w:firstLine="709"/>
        <w:jc w:val="both"/>
        <w:rPr>
          <w:sz w:val="24"/>
          <w:szCs w:val="24"/>
          <w:lang w:val="ru-RU" w:eastAsia="ar-SA"/>
        </w:rPr>
      </w:pPr>
    </w:p>
    <w:p w14:paraId="5F7D5DC3" w14:textId="29467AA1" w:rsidR="00000000" w:rsidRDefault="009D2C86">
      <w:pPr>
        <w:pStyle w:val="ConsPlusNonformat"/>
        <w:widowControl/>
        <w:jc w:val="both"/>
        <w:rPr>
          <w:sz w:val="24"/>
          <w:szCs w:val="24"/>
          <w:lang w:val="ru-RU" w:eastAsia="ar-SA"/>
        </w:rPr>
      </w:pPr>
      <w:r>
        <w:rPr>
          <w:sz w:val="24"/>
          <w:szCs w:val="24"/>
        </w:rPr>
        <mc:AlternateContent>
          <mc:Choice Requires="wpg">
            <w:drawing>
              <wp:inline distT="0" distB="0" distL="0" distR="0" wp14:anchorId="14925CFF" wp14:editId="05159D76">
                <wp:extent cx="6176010" cy="9257665"/>
                <wp:effectExtent l="0" t="0" r="8890" b="635"/>
                <wp:docPr id="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6010" cy="9257665"/>
                          <a:chOff x="0" y="0"/>
                          <a:chExt cx="9725" cy="14578"/>
                        </a:xfrm>
                      </wpg:grpSpPr>
                      <wps:wsp>
                        <wps:cNvPr id="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" y="0"/>
                            <a:ext cx="9722" cy="14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1"/>
                        <wpg:cNvGrpSpPr>
                          <a:grpSpLocks/>
                        </wpg:cNvGrpSpPr>
                        <wpg:grpSpPr bwMode="auto">
                          <a:xfrm>
                            <a:off x="1800" y="1256"/>
                            <a:ext cx="6299" cy="541"/>
                            <a:chOff x="1800" y="1256"/>
                            <a:chExt cx="6299" cy="541"/>
                          </a:xfrm>
                        </wpg:grpSpPr>
                        <wps:wsp>
                          <wps:cNvPr id="4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3" y="1259"/>
                              <a:ext cx="6296" cy="538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0" y="1256"/>
                              <a:ext cx="6296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F3C5CED" w14:textId="77777777" w:rsidR="00000000" w:rsidRDefault="00D66D7A">
                                <w:pPr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Прием, проверка и регистрация документов у заявителя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g:grpSp>
                        <wpg:cNvPr id="6" name="Group 44"/>
                        <wpg:cNvGrpSpPr>
                          <a:grpSpLocks/>
                        </wpg:cNvGrpSpPr>
                        <wpg:grpSpPr bwMode="auto">
                          <a:xfrm>
                            <a:off x="2162" y="0"/>
                            <a:ext cx="5578" cy="898"/>
                            <a:chOff x="2162" y="0"/>
                            <a:chExt cx="5578" cy="898"/>
                          </a:xfrm>
                        </wpg:grpSpPr>
                        <wps:wsp>
                          <wps:cNvPr id="7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2" y="0"/>
                              <a:ext cx="5578" cy="89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5" y="130"/>
                              <a:ext cx="3926" cy="6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ACB92B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Начало административной процедуры: обращение заявителя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2336"/>
                            <a:ext cx="6294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4FCDBA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Поступление документов специалисту, ответств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енному за подготовку работы комиссии.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4863" y="1799"/>
                            <a:ext cx="0" cy="606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4863" y="3059"/>
                            <a:ext cx="1" cy="538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682" y="4679"/>
                            <a:ext cx="0" cy="561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863" y="899"/>
                            <a:ext cx="1" cy="356"/>
                          </a:xfrm>
                          <a:prstGeom prst="straightConnector1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622" y="6299"/>
                            <a:ext cx="1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803" y="3596"/>
                            <a:ext cx="6295" cy="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CDF94C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Комиссия проводит осмотр помещения и дает  оценку соответствия переустройства и (или) перепланировки проектной документации, требованиям законодательства, провести инвентаризацию переустроенного (перепланированного) п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омещения</w:t>
                              </w:r>
                            </w:p>
                            <w:p w14:paraId="0AE1B945" w14:textId="77777777" w:rsidR="00000000" w:rsidRDefault="00D66D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16" name="Group 54"/>
                        <wpg:cNvGrpSpPr>
                          <a:grpSpLocks/>
                        </wpg:cNvGrpSpPr>
                        <wpg:grpSpPr bwMode="auto">
                          <a:xfrm>
                            <a:off x="1983" y="5219"/>
                            <a:ext cx="5578" cy="1618"/>
                            <a:chOff x="1983" y="5219"/>
                            <a:chExt cx="5578" cy="1618"/>
                          </a:xfrm>
                        </wpg:grpSpPr>
                        <wps:wsp>
                          <wps:cNvPr id="17" name="AutoShap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3" y="5219"/>
                              <a:ext cx="5578" cy="1618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7" y="5623"/>
                              <a:ext cx="2789" cy="8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9D3438" w14:textId="77777777" w:rsidR="00000000" w:rsidRDefault="00D66D7A">
                                <w:pPr>
                                  <w:jc w:val="center"/>
                                  <w:rPr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Перепланировка и (или) переустройство соответствует требованиям</w:t>
                                </w:r>
                                <w:r>
                                  <w:rPr>
                                    <w:lang w:val="ru-RU" w:eastAsia="ar-SA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1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756"/>
                            <a:ext cx="536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6FD229" w14:textId="77777777" w:rsidR="00000000" w:rsidRDefault="00D66D7A">
                              <w:pPr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7562" y="5756"/>
                            <a:ext cx="719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FA339C" w14:textId="77777777" w:rsidR="00000000" w:rsidRDefault="00D66D7A">
                              <w:pPr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1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7923" y="6299"/>
                            <a:ext cx="0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36"/>
                            <a:ext cx="377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D4203E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Решение о соответствии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762" y="6836"/>
                            <a:ext cx="3963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C21FEF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Решение о несоответствии требованиям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259" y="7736"/>
                            <a:ext cx="6836" cy="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9458FE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Специалист, ответственный за оформление результатов работы Приемочной комиссии, излагает выводы,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 сделанные комиссией в результате осмотра переустроенного и (или) перепланированного жилого помещения в Акте Приемочной комиссии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5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6302" y="7379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702" y="7379"/>
                            <a:ext cx="1" cy="36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27" name="Group 65"/>
                        <wpg:cNvGrpSpPr>
                          <a:grpSpLocks/>
                        </wpg:cNvGrpSpPr>
                        <wpg:grpSpPr bwMode="auto">
                          <a:xfrm>
                            <a:off x="2162" y="9179"/>
                            <a:ext cx="4858" cy="1258"/>
                            <a:chOff x="2162" y="9179"/>
                            <a:chExt cx="4858" cy="1258"/>
                          </a:xfrm>
                        </wpg:grpSpPr>
                        <wps:wsp>
                          <wps:cNvPr id="28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62" y="9179"/>
                              <a:ext cx="4858" cy="1258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9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76" y="9493"/>
                              <a:ext cx="2429" cy="6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021DFAF" w14:textId="77777777" w:rsidR="00000000" w:rsidRDefault="00D66D7A">
                                <w:pPr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Установлено Актом несоответствие требованиям?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30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4682" y="8819"/>
                            <a:ext cx="0" cy="36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619" y="9536"/>
                            <a:ext cx="53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EC4543" w14:textId="77777777" w:rsidR="00000000" w:rsidRDefault="00D66D7A">
                              <w:pPr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023" y="9536"/>
                            <a:ext cx="719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19BB95" w14:textId="77777777" w:rsidR="00000000" w:rsidRDefault="00D66D7A">
                              <w:pPr>
                                <w:rPr>
                                  <w:lang w:val="ru-RU" w:eastAsia="ar-SA"/>
                                </w:rPr>
                              </w:pPr>
                              <w:r>
                                <w:rPr>
                                  <w:lang w:val="ru-RU" w:eastAsia="ar-SA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3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803" y="10079"/>
                            <a:ext cx="0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7382" y="10079"/>
                            <a:ext cx="1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616"/>
                            <a:ext cx="3778" cy="8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C8C5119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Сообщение об отказе в подтверждении завершения</w:t>
                              </w:r>
                              <w:r>
                                <w:rPr>
                                  <w:lang w:val="ru-RU" w:eastAsia="ar-SA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 xml:space="preserve">переустройства и (или) 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перепланировки</w:t>
                              </w:r>
                            </w:p>
                            <w:p w14:paraId="4E0FF294" w14:textId="77777777" w:rsidR="00000000" w:rsidRDefault="00D66D7A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5582" y="10616"/>
                            <a:ext cx="3959" cy="10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1D462A" w14:textId="77777777" w:rsidR="00000000" w:rsidRDefault="00D66D7A">
                              <w:pPr>
                                <w:tabs>
                                  <w:tab w:val="left" w:pos="1440"/>
                                  <w:tab w:val="left" w:pos="1909"/>
                                </w:tabs>
                                <w:spacing w:before="120"/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Подписание Акта членами комиссии, принятие руководителем решения и поступление</w:t>
                              </w:r>
                              <w:r>
                                <w:rPr>
                                  <w:sz w:val="28"/>
                                  <w:lang w:val="ru-RU" w:eastAsia="ar-SA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документов специалисту</w:t>
                              </w:r>
                            </w:p>
                            <w:p w14:paraId="3D19980B" w14:textId="77777777" w:rsidR="00000000" w:rsidRDefault="00D66D7A"/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579" y="12236"/>
                            <a:ext cx="4138" cy="5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50CD49" w14:textId="77777777" w:rsidR="00000000" w:rsidRDefault="00D66D7A">
                              <w:pPr>
                                <w:jc w:val="center"/>
                                <w:rPr>
                                  <w:sz w:val="20"/>
                                  <w:lang w:val="ru-RU" w:eastAsia="ar-SA"/>
                                </w:rPr>
                              </w:pPr>
                              <w:r>
                                <w:rPr>
                                  <w:sz w:val="20"/>
                                  <w:lang w:val="ru-RU" w:eastAsia="ar-SA"/>
                                </w:rPr>
                                <w:t>Специалист выдает документы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8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7382" y="11699"/>
                            <a:ext cx="0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9" name="Group 77"/>
                        <wpg:cNvGrpSpPr>
                          <a:grpSpLocks/>
                        </wpg:cNvGrpSpPr>
                        <wpg:grpSpPr bwMode="auto">
                          <a:xfrm>
                            <a:off x="3602" y="13319"/>
                            <a:ext cx="4318" cy="1078"/>
                            <a:chOff x="3602" y="13319"/>
                            <a:chExt cx="4318" cy="1078"/>
                          </a:xfrm>
                        </wpg:grpSpPr>
                        <wps:wsp>
                          <wps:cNvPr id="40" name="Oval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2" y="13319"/>
                              <a:ext cx="4318" cy="107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1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41" y="13478"/>
                              <a:ext cx="3039" cy="7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7BFB76" w14:textId="77777777" w:rsidR="00000000" w:rsidRDefault="00D66D7A">
                                <w:pPr>
                                  <w:tabs>
                                    <w:tab w:val="left" w:pos="1440"/>
                                    <w:tab w:val="left" w:pos="1909"/>
                                  </w:tabs>
                                  <w:spacing w:before="120"/>
                                  <w:jc w:val="center"/>
                                  <w:rPr>
                                    <w:sz w:val="20"/>
                                    <w:lang w:val="ru-RU" w:eastAsia="ar-SA"/>
                                  </w:rPr>
                                </w:pPr>
                                <w:r>
                                  <w:rPr>
                                    <w:sz w:val="20"/>
                                    <w:lang w:val="ru-RU" w:eastAsia="ar-SA"/>
                                  </w:rPr>
                                  <w:t>Процедуры по предоставлению услуги закончены</w:t>
                                </w:r>
                              </w:p>
                              <w:p w14:paraId="346ABEFA" w14:textId="77777777" w:rsidR="00000000" w:rsidRDefault="00D66D7A"/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s:wsp>
                        <wps:cNvPr id="42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6122" y="12779"/>
                            <a:ext cx="0" cy="53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925CFF" id="Group 39" o:spid="_x0000_s1063" style="width:486.3pt;height:728.95pt;mso-position-horizontal-relative:char;mso-position-vertical-relative:line" coordsize="9725,14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">
                <v:rect id="Rectangle 40" o:spid="_x0000_s1064" style="position:absolute;left:3;width:9722;height:145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v6QCvgAA&#10;ANoAAAAPAAAAZHJzL2Rvd25yZXYueG1sRI9Lq8IwFIT3gv8hHMGdpnUhl2oUHwgXdz7A7aE5NsXk&#10;pDS5tf57Iwh3OczMN8xy3TsrOmpD7VlBPs1AEJde11wpuF4Okx8QISJrtJ5JwYsCrFfDwRIL7Z98&#10;ou4cK5EgHApUYGJsCilDachhmPqGOHl33zqMSbaV1C0+E9xZOcuyuXRYc1ow2NDOUPk4/zkF/faG&#10;0ltDd5QuO3aHfJ/vrFLjUb9ZgIjUx//wt/2rFczgcyXdALl6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7+kAr4AAADaAAAADwAAAAAAAAAAAAAAAACXAgAAZHJzL2Rvd25yZXYu&#10;eG1sUEsFBgAAAAAEAAQA9QAAAIIDAAAAAA==&#10;" filled="f" stroked="f">
                  <v:stroke joinstyle="round"/>
                </v:rect>
                <v:group id="Group 41" o:spid="_x0000_s1065" style="position:absolute;left:1800;top:1256;width:6299;height:541" coordorigin="1800,1256" coordsize="6299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shape id="AutoShape 42" o:spid="_x0000_s1066" type="#_x0000_t109" style="position:absolute;left:1803;top:1259;width:6296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1l5rwgAA&#10;ANoAAAAPAAAAZHJzL2Rvd25yZXYueG1sRI9BawIxFITvgv8hPKE3zSpWZDWKCILgpbVVr8/Nc3cx&#10;eVmTqNv++qZQ6HGYmW+Y+bK1RjzIh9qxguEgA0FcOF1zqeDzY9OfgggRWaNxTAq+KMBy0e3MMdfu&#10;ye/02MdSJAiHHBVUMTa5lKGoyGIYuIY4eRfnLcYkfSm1x2eCWyNHWTaRFmtOCxU2tK6ouO7vVsH5&#10;oL07vpoTfe+Ob7cwMRd5Oij10mtXMxCR2vgf/mtvtYIx/F5JN0Au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LWXmvCAAAA2gAAAA8AAAAAAAAAAAAAAAAAlwIAAGRycy9kb3du&#10;cmV2LnhtbFBLBQYAAAAABAAEAPUAAACGAwAAAAA=&#10;" strokeweight=".26mm">
                    <v:shadow opacity="49150f"/>
                  </v:shape>
                  <v:shape id="Text Box 43" o:spid="_x0000_s1067" type="#_x0000_t202" style="position:absolute;left:1800;top:1256;width:6296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R/0pwQAA&#10;ANoAAAAPAAAAZHJzL2Rvd25yZXYueG1sRI/RisIwFETfhf2HcBd8EU0V1KXbKIsgiKwP6n7Atblt&#10;is1NaWKtf78RBB+HmTnDZOve1qKj1leOFUwnCQji3OmKSwV/5+34C4QPyBprx6TgQR7Wq49Bhql2&#10;dz5SdwqliBD2KSowITSplD43ZNFPXEMcvcK1FkOUbSl1i/cIt7WcJclCWqw4LhhsaGMov55uVsHI&#10;NMnht9hdtnqRm+ve49J2e6WGn/3PN4hAfXiHX+2dVjCH55V4A+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kf9KcEAAADaAAAADwAAAAAAAAAAAAAAAACXAgAAZHJzL2Rvd25y&#10;ZXYueG1sUEsFBgAAAAAEAAQA9QAAAIUDAAAAAA==&#10;" filled="f" stroked="f">
                    <v:stroke joinstyle="round"/>
                    <v:textbox>
                      <w:txbxContent>
                        <w:p w14:paraId="5F3C5CED" w14:textId="77777777" w:rsidR="00000000" w:rsidRDefault="00D66D7A">
                          <w:pPr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Прием, проверка и регистрация документов у заявителя</w:t>
                          </w:r>
                        </w:p>
                      </w:txbxContent>
                    </v:textbox>
                  </v:shape>
                </v:group>
                <v:group id="Group 44" o:spid="_x0000_s1068" style="position:absolute;left:2162;width:5578;height:898" coordorigin="2162" coordsize="5578,8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oval id="Oval 45" o:spid="_x0000_s1069" style="position:absolute;left:2162;width:5578;height:89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+66mvwAA&#10;ANoAAAAPAAAAZHJzL2Rvd25yZXYueG1sRI/disIwFITvF3yHcIS9W1MF/6pRRBC8W2x9gGNzbIrN&#10;SW1i7b79RhC8HGbmG2a97W0tOmp95VjBeJSAIC6crrhUcM4PPwsQPiBrrB2Tgj/ysN0MvtaYavfk&#10;E3VZKEWEsE9RgQmhSaX0hSGLfuQa4uhdXWsxRNmWUrf4jHBby0mSzKTFiuOCwYb2hopb9rAK8lzW&#10;0997tTe3e3ddXkrKxoaU+h72uxWIQH34hN/to1Ywh9eVeAPk5h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v7rqa/AAAA2gAAAA8AAAAAAAAAAAAAAAAAlwIAAGRycy9kb3ducmV2&#10;LnhtbFBLBQYAAAAABAAEAPUAAACDAwAAAAA=&#10;" strokeweight=".26mm">
                    <v:stroke joinstyle="miter"/>
                    <v:shadow opacity="49150f"/>
                  </v:oval>
                  <v:shape id="Text Box 46" o:spid="_x0000_s1070" type="#_x0000_t202" style="position:absolute;left:2985;top:130;width:3926;height:63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RlK3vAAA&#10;ANoAAAAPAAAAZHJzL2Rvd25yZXYueG1sRE9LCsIwEN0L3iGM4EY01YVKNYoIgogu/BxgbMam2ExK&#10;E2u9vVkILh/vv1y3thQN1b5wrGA8SkAQZ04XnCu4XXfDOQgfkDWWjknBhzysV93OElPt3nym5hJy&#10;EUPYp6jAhFClUvrMkEU/chVx5B6uthgirHOpa3zHcFvKSZJMpcWCY4PBiraGsuflZRUMTJWcjo/9&#10;faenmXkePM5sc1Cq32s3CxCB2vAX/9x7rSBujVfiDZCrL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DRGUre8AAAA2gAAAA8AAAAAAAAAAAAAAAAAlwIAAGRycy9kb3ducmV2Lnht&#10;bFBLBQYAAAAABAAEAPUAAACAAwAAAAA=&#10;" filled="f" stroked="f">
                    <v:stroke joinstyle="round"/>
                    <v:textbox>
                      <w:txbxContent>
                        <w:p w14:paraId="25ACB92B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Начало административной процедуры: обращение заявителя</w:t>
                          </w:r>
                        </w:p>
                      </w:txbxContent>
                    </v:textbox>
                  </v:shape>
                </v:group>
                <v:shape id="Text Box 47" o:spid="_x0000_s1071" type="#_x0000_t202" style="position:absolute;left:1800;top:2336;width:6294;height:7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deefwgAA&#10;ANoAAAAPAAAAZHJzL2Rvd25yZXYueG1sRI9Ba8JAFITvhf6H5RW8NRtzkDZmFRFaCnqp8eDxmX1m&#10;o9m3IbtN4r93C4Ueh5n5hinWk23FQL1vHCuYJykI4srphmsFx/Lj9Q2ED8gaW8ek4E4e1qvnpwJz&#10;7Ub+puEQahEh7HNUYELocil9ZciiT1xHHL2L6y2GKPta6h7HCLetzNJ0IS02HBcMdrQ1VN0OP1ZB&#10;6YbP7CT3Z1ted9aE5ub15ajU7GXaLEEEmsJ/+K/9pRW8w++VeAPk6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R155/CAAAA2gAAAA8AAAAAAAAAAAAAAAAAlwIAAGRycy9kb3du&#10;cmV2LnhtbFBLBQYAAAAABAAEAPUAAACGAwAAAAA=&#10;" strokeweight=".26mm">
                  <v:shadow opacity="49150f"/>
                  <v:textbox>
                    <w:txbxContent>
                      <w:p w14:paraId="6D4FCDBA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Поступление документов специалисту, ответств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енному за подготовку работы комиссии.</w:t>
                        </w:r>
                      </w:p>
                    </w:txbxContent>
                  </v:textbox>
                </v:shape>
                <v:shape id="AutoShape 48" o:spid="_x0000_s1072" type="#_x0000_t32" style="position:absolute;left:4863;top:1799;width:0;height:60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ho468MAAADbAAAADwAAAGRycy9kb3ducmV2LnhtbESPT2vDMAzF74N9B6PBbquzDrourVtG&#10;oVAYDPrvrsVqYhbLme0m2befDoXdJN7Tez8t16NvVU8xucAGnicFKOIqWMe1gdNx+zQHlTKyxTYw&#10;GfilBOvV/d0SSxsG3lN/yLWSEE4lGmhy7kqtU9WQxzQJHbFolxA9ZlljrW3EQcJ9q6dFMdMeHUtD&#10;gx1tGqq+D1dv4Avj+ePz1fmwnb2lfji5F/vjjHl8GN8XoDKN+d98u95ZwRd6+UUG0Ks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4aOOvDAAAA2wAAAA8AAAAAAAAAAAAA&#10;AAAAoQIAAGRycy9kb3ducmV2LnhtbFBLBQYAAAAABAAEAPkAAACRAwAAAAA=&#10;" strokeweight=".26mm">
                  <v:stroke endarrow="block" joinstyle="miter"/>
                  <v:shadow opacity="49150f"/>
                </v:shape>
                <v:shape id="AutoShape 49" o:spid="_x0000_s1073" type="#_x0000_t32" style="position:absolute;left:4863;top:3059;width:1;height:53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VadcMAAAADbAAAADwAAAGRycy9kb3ducmV2LnhtbERP32vCMBB+F/wfwgl709QN3KxNRQRh&#10;MBhM3fvZnG2wudQka7v/fhkM9nYf388rtqNtRU8+GMcKlosMBHHltOFawfl0mL+ACBFZY+uYFHxT&#10;gG05nRSYazfwB/XHWIsUwiFHBU2MXS5lqBqyGBauI07c1XmLMUFfS+1xSOG2lY9ZtpIWDaeGBjva&#10;N1Tdjl9WwQX959v7s7HusFqHfjibJ303Sj3Mxt0GRKQx/ov/3K86zV/C7y/pAFn+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FWnXDAAAAA2wAAAA8AAAAAAAAAAAAAAAAA&#10;oQIAAGRycy9kb3ducmV2LnhtbFBLBQYAAAAABAAEAPkAAACOAwAAAAA=&#10;" strokeweight=".26mm">
                  <v:stroke endarrow="block" joinstyle="miter"/>
                  <v:shadow opacity="49150f"/>
                </v:shape>
                <v:shape id="AutoShape 50" o:spid="_x0000_s1074" type="#_x0000_t32" style="position:absolute;left:4682;top:4679;width:0;height:56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QDB8AAAADbAAAADwAAAGRycy9kb3ducmV2LnhtbERP22oCMRB9F/oPYQq+abYK1m6NIoIg&#10;CEK9vE83093QzWRN4u7690Yo9G0O5zqLVW9r0ZIPxrGCt3EGgrhw2nCp4HzajuYgQkTWWDsmBXcK&#10;sFq+DBaYa9fxF7XHWIoUwiFHBVWMTS5lKCqyGMauIU7cj/MWY4K+lNpjl8JtLSdZNpMWDaeGChva&#10;VFT8Hm9WwTf6y/7wbqzbzj5C253NVF+NUsPXfv0JIlIf/8V/7p1O8yfw/CUdIJc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GEAwfAAAAA2wAAAA8AAAAAAAAAAAAAAAAA&#10;oQIAAGRycy9kb3ducmV2LnhtbFBLBQYAAAAABAAEAPkAAACOAwAAAAA=&#10;" strokeweight=".26mm">
                  <v:stroke endarrow="block" joinstyle="miter"/>
                  <v:shadow opacity="49150f"/>
                </v:shape>
                <v:shape id="AutoShape 51" o:spid="_x0000_s1075" type="#_x0000_t32" style="position:absolute;left:4863;top:899;width:1;height:35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simnMAAAADbAAAADwAAAGRycy9kb3ducmV2LnhtbERP22oCMRB9F/oPYQq+abYK1m6NIoIg&#10;CEK9vE83093QzWRN4u7690Yo9G0O5zqLVW9r0ZIPxrGCt3EGgrhw2nCp4HzajuYgQkTWWDsmBXcK&#10;sFq+DBaYa9fxF7XHWIoUwiFHBVWMTS5lKCqyGMauIU7cj/MWY4K+lNpjl8JtLSdZNpMWDaeGChva&#10;VFT8Hm9WwTf6y/7wbqzbzj5C253NVF+NUsPXfv0JIlIf/8V/7p1O86fw/CUdIJc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7IppzAAAAA2wAAAA8AAAAAAAAAAAAAAAAA&#10;oQIAAGRycy9kb3ducmV2LnhtbFBLBQYAAAAABAAEAPkAAACOAwAAAAA=&#10;" strokeweight=".26mm">
                  <v:stroke endarrow="block" joinstyle="miter"/>
                  <v:shadow opacity="49150f"/>
                </v:shape>
                <v:line id="Line 52" o:spid="_x0000_s1076" style="position:absolute;visibility:visible;mso-wrap-style:square" from="1622,6299" to="1623,68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WT2bsEAAADbAAAADwAAAGRycy9kb3ducmV2LnhtbERPzYrCMBC+C75DGMGLrKmLSOmaFhVk&#10;99DD+vMAQzO2wWZSmqj17c2CsLf5+H5nXQy2FXfqvXGsYDFPQBBXThuuFZxP+48UhA/IGlvHpOBJ&#10;Hop8PFpjpt2DD3Q/hlrEEPYZKmhC6DIpfdWQRT93HXHkLq63GCLsa6l7fMRw28rPJFlJi4ZjQ4Md&#10;7RqqrsebVbBNn+UvleZ0SMx238rvdDXrSqWmk2HzBSLQEP7Fb/ePjvOX8PdLPEDm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pZPZuwQAAANsAAAAPAAAAAAAAAAAAAAAA&#10;AKECAABkcnMvZG93bnJldi54bWxQSwUGAAAAAAQABAD5AAAAjwMAAAAA&#10;" strokeweight=".26mm">
                  <v:stroke endarrow="block" joinstyle="miter"/>
                  <v:shadow opacity="49150f"/>
                </v:line>
                <v:shape id="Text Box 53" o:spid="_x0000_s1077" type="#_x0000_t202" style="position:absolute;left:1803;top:3596;width:6295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zbrBvwAA&#10;ANsAAAAPAAAAZHJzL2Rvd25yZXYueG1sRE9Ni8IwEL0L/ocwwt40VVCka5RFUAT3ou3B42wzNl2b&#10;SWli7f77jSB4m8f7nNWmt7XoqPWVYwXTSQKCuHC64lJBnu3GSxA+IGusHZOCP/KwWQ8HK0y1e/CJ&#10;unMoRQxhn6ICE0KTSukLQxb9xDXEkbu61mKIsC2lbvERw20tZ0mykBYrjg0GG9oaKm7nu1WQuW4/&#10;u8jvH5v9Hq0J1c3ra67Ux6j/+gQRqA9v8ct90HH+HJ6/xAPk+h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bNusG/AAAA2wAAAA8AAAAAAAAAAAAAAAAAlwIAAGRycy9kb3ducmV2&#10;LnhtbFBLBQYAAAAABAAEAPUAAACDAwAAAAA=&#10;" strokeweight=".26mm">
                  <v:shadow opacity="49150f"/>
                  <v:textbox>
                    <w:txbxContent>
                      <w:p w14:paraId="3ACDF94C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Комиссия проводит осмотр помещения и дает  оценку соответствия переустройства и (или) перепланировки проектной документации, требованиям законодательства, провести инвентаризацию переустроенного (перепланированного) п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омещения</w:t>
                        </w:r>
                      </w:p>
                      <w:p w14:paraId="0AE1B945" w14:textId="77777777" w:rsidR="00000000" w:rsidRDefault="00D66D7A">
                        <w:pPr>
                          <w:jc w:val="center"/>
                        </w:pPr>
                      </w:p>
                    </w:txbxContent>
                  </v:textbox>
                </v:shape>
                <v:group id="Group 54" o:spid="_x0000_s1078" style="position:absolute;left:1983;top:5219;width:5578;height:1618" coordorigin="1983,5219" coordsize="5578,161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AutoShape 55" o:spid="_x0000_s1079" type="#_x0000_t4" style="position:absolute;left:1983;top:5219;width:5578;height:16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fI/pwAAA&#10;ANsAAAAPAAAAZHJzL2Rvd25yZXYueG1sRE9Li8IwEL4L/ocwgjdN14MrXaMUH+hNVgvucWhm02Iz&#10;KU209d+bhQVv8/E9Z7nubS0e1PrKsYKPaQKCuHC6YqMgv+wnCxA+IGusHZOCJ3lYr4aDJabadfxN&#10;j3MwIoawT1FBGUKTSumLkiz6qWuII/frWoshwtZI3WIXw20tZ0kylxYrjg0lNrQpqbid71aBCSwT&#10;02T+ujsd8p/jprttZ5lS41GffYEI1Ie3+N991HH+J/z9Eg+Qqx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fI/pwAAAANsAAAAPAAAAAAAAAAAAAAAAAJcCAABkcnMvZG93bnJl&#10;di54bWxQSwUGAAAAAAQABAD1AAAAhAMAAAAA&#10;" strokeweight=".26mm">
                    <v:shadow opacity="49150f"/>
                  </v:shape>
                  <v:shape id="Text Box 56" o:spid="_x0000_s1080" type="#_x0000_t202" style="position:absolute;left:3377;top:5623;width:2789;height:80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qEiwwAA&#10;ANsAAAAPAAAAZHJzL2Rvd25yZXYueG1sRI/NisJAEITvwr7D0MJeRCfuQZfoKLIgiOjBnwfozbSZ&#10;YKYnZMaYffvtg+Ctm6qu+nq57n2tOmpjFdjAdJKBIi6Crbg0cL1sx9+gYkK2WAcmA38UYb36GCwx&#10;t+HJJ+rOqVQSwjFHAy6lJtc6Fo48xkloiEW7hdZjkrUttW3xKeG+1l9ZNtMeK5YGhw39OCru54c3&#10;MHJNdjzcdr9bOyvcfR9x7ru9MZ/DfrMAlahPb/PremcFX2DlFxl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QqEiwwAAANsAAAAPAAAAAAAAAAAAAAAAAJcCAABkcnMvZG93&#10;bnJldi54bWxQSwUGAAAAAAQABAD1AAAAhwMAAAAA&#10;" filled="f" stroked="f">
                    <v:stroke joinstyle="round"/>
                    <v:textbox>
                      <w:txbxContent>
                        <w:p w14:paraId="179D3438" w14:textId="77777777" w:rsidR="00000000" w:rsidRDefault="00D66D7A">
                          <w:pPr>
                            <w:jc w:val="center"/>
                            <w:rPr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Перепланировка и (или) переустройство соответствует требованиям</w:t>
                          </w:r>
                          <w:r>
                            <w:rPr>
                              <w:lang w:val="ru-RU" w:eastAsia="ar-SA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shape id="Text Box 57" o:spid="_x0000_s1081" type="#_x0000_t202" style="position:absolute;left:1440;top:5756;width:536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gLDEwAAA&#10;ANsAAAAPAAAAZHJzL2Rvd25yZXYueG1sRE9Ni8IwEL0L/ocwwt401YNo1yiLoAjuRduDx9lmbLo2&#10;k9LE2v33G0HwNo/3OatNb2vRUesrxwqmkwQEceF0xaWCPNuNFyB8QNZYOyYFf+Rhsx4OVphq9+AT&#10;dedQihjCPkUFJoQmldIXhiz6iWuII3d1rcUQYVtK3eIjhttazpJkLi1WHBsMNrQ1VNzOd6sgc91+&#10;dpHfPzb7PVoTqpvX11ypj1H/9QkiUB/e4pf7oOP8JTx/iQfI9T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3gLDEwAAAANsAAAAPAAAAAAAAAAAAAAAAAJcCAABkcnMvZG93bnJl&#10;di54bWxQSwUGAAAAAAQABAD1AAAAhAMAAAAA&#10;" strokeweight=".26mm">
                  <v:shadow opacity="49150f"/>
                  <v:textbox>
                    <w:txbxContent>
                      <w:p w14:paraId="7C6FD229" w14:textId="77777777" w:rsidR="00000000" w:rsidRDefault="00D66D7A">
                        <w:pPr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да</w:t>
                        </w:r>
                      </w:p>
                    </w:txbxContent>
                  </v:textbox>
                </v:shape>
                <v:shape id="Text Box 58" o:spid="_x0000_s1082" type="#_x0000_t202" style="position:absolute;left:7562;top:5756;width:719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1tPkwAAA&#10;ANsAAAAPAAAAZHJzL2Rvd25yZXYueG1sRE/Pa8IwFL4P9j+EJ+y2pvYwRm0UERzCdtF68Phsnk21&#10;eSlJrN1/vxyEHT++39Vqsr0YyYfOsYJ5loMgbpzuuFVwrLfvnyBCRNbYOyYFvxRgtXx9qbDU7sF7&#10;Gg+xFSmEQ4kKTIxDKWVoDFkMmRuIE3dx3mJM0LdSe3ykcNvLIs8/pMWOU4PBgTaGmtvhbhXUbvwq&#10;TvLnbOvrtzWxuwV9OSr1NpvWCxCRpvgvfrp3WkGR1qcv6QfI5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o1tPkwAAAANsAAAAPAAAAAAAAAAAAAAAAAJcCAABkcnMvZG93bnJl&#10;di54bWxQSwUGAAAAAAQABAD1AAAAhAMAAAAA&#10;" strokeweight=".26mm">
                  <v:shadow opacity="49150f"/>
                  <v:textbox>
                    <w:txbxContent>
                      <w:p w14:paraId="36FA339C" w14:textId="77777777" w:rsidR="00000000" w:rsidRDefault="00D66D7A">
                        <w:pPr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нет</w:t>
                        </w:r>
                      </w:p>
                    </w:txbxContent>
                  </v:textbox>
                </v:shape>
                <v:line id="Line 59" o:spid="_x0000_s1083" style="position:absolute;visibility:visible;mso-wrap-style:square" from="7923,6299" to="7923,68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3+fS8MAAADbAAAADwAAAGRycy9kb3ducmV2LnhtbESPQWvCQBSE7wX/w/IEL6VuzCGE1FVU&#10;ED3k0MT+gEf2NVnMvg3ZVeO/dwuFHoeZ+YZZbyfbizuN3jhWsFomIIgbpw23Cr4vx48chA/IGnvH&#10;pOBJHrab2dsaC+0eXNG9Dq2IEPYFKuhCGAopfdORRb90A3H0ftxoMUQ5tlKP+Ihw28s0STJp0XBc&#10;6HCgQ0fNtb5ZBfv8WX5RaS5VYvbHXp7y7H0olVrMp90niEBT+A//tc9aQbqC3y/xB8jN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d/n0vDAAAA2wAAAA8AAAAAAAAAAAAA&#10;AAAAoQIAAGRycy9kb3ducmV2LnhtbFBLBQYAAAAABAAEAPkAAACRAwAAAAA=&#10;" strokeweight=".26mm">
                  <v:stroke endarrow="block" joinstyle="miter"/>
                  <v:shadow opacity="49150f"/>
                </v:line>
                <v:shape id="Text Box 60" o:spid="_x0000_s1084" type="#_x0000_t202" style="position:absolute;top:6836;width:377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SOgIwQAA&#10;ANsAAAAPAAAAZHJzL2Rvd25yZXYueG1sRI9Bi8IwFITvgv8hPGFvmtqDSNcoIiiCXrQe9vhsnk21&#10;eSlNrN1/b4SFPQ4z8w2zWPW2Fh21vnKsYDpJQBAXTldcKrjk2/EchA/IGmvHpOCXPKyWw8ECM+1e&#10;fKLuHEoRIewzVGBCaDIpfWHIop+4hjh6N9daDFG2pdQtviLc1jJNkpm0WHFcMNjQxlDxOD+tgtx1&#10;u/RHHq82vx+sCdXD69tFqa9Rv/4GEagP/+G/9l4rSFP4fIk/QC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0joCMEAAADbAAAADwAAAAAAAAAAAAAAAACXAgAAZHJzL2Rvd25y&#10;ZXYueG1sUEsFBgAAAAAEAAQA9QAAAIUDAAAAAA==&#10;" strokeweight=".26mm">
                  <v:shadow opacity="49150f"/>
                  <v:textbox>
                    <w:txbxContent>
                      <w:p w14:paraId="42D4203E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Решение о соответствии требованиям</w:t>
                        </w:r>
                      </w:p>
                    </w:txbxContent>
                  </v:textbox>
                </v:shape>
                <v:shape id="Text Box 61" o:spid="_x0000_s1085" type="#_x0000_t202" style="position:absolute;left:5762;top:6836;width:3963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BE2TwgAA&#10;ANsAAAAPAAAAZHJzL2Rvd25yZXYueG1sRI9Bi8IwFITvC/6H8ARva2qFRapRRFAW3MtaDx6fzbOp&#10;Ni+lydb67zeC4HGYmW+Yxaq3teio9ZVjBZNxAoK4cLriUsEx337OQPiArLF2TAoe5GG1HHwsMNPu&#10;zr/UHUIpIoR9hgpMCE0mpS8MWfRj1xBH7+JaiyHKtpS6xXuE21qmSfIlLVYcFww2tDFU3A5/VkHu&#10;ul16kj9nm1/31oTq5vXlqNRo2K/nIAL14R1+tb+1gnQKzy/xB8j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gETZPCAAAA2wAAAA8AAAAAAAAAAAAAAAAAlwIAAGRycy9kb3du&#10;cmV2LnhtbFBLBQYAAAAABAAEAPUAAACGAwAAAAA=&#10;" strokeweight=".26mm">
                  <v:shadow opacity="49150f"/>
                  <v:textbox>
                    <w:txbxContent>
                      <w:p w14:paraId="2EC21FEF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Решение о несоответствии требованиям</w:t>
                        </w:r>
                      </w:p>
                    </w:txbxContent>
                  </v:textbox>
                </v:shape>
                <v:shape id="Text Box 62" o:spid="_x0000_s1086" type="#_x0000_t202" style="position:absolute;left:1259;top:7736;width:6836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7dXnwgAA&#10;ANsAAAAPAAAAZHJzL2Rvd25yZXYueG1sRI9Bi8IwFITvC/6H8ARva2qRRapRRFAW3MtaDx6fzbOp&#10;Ni+lydb67zeC4HGYmW+Yxaq3teio9ZVjBZNxAoK4cLriUsEx337OQPiArLF2TAoe5GG1HHwsMNPu&#10;zr/UHUIpIoR9hgpMCE0mpS8MWfRj1xBH7+JaiyHKtpS6xXuE21qmSfIlLVYcFww2tDFU3A5/VkHu&#10;ul16kj9nm1/31oTq5vXlqNRo2K/nIAL14R1+tb+1gnQKzy/xB8j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t1efCAAAA2wAAAA8AAAAAAAAAAAAAAAAAlwIAAGRycy9kb3du&#10;cmV2LnhtbFBLBQYAAAAABAAEAPUAAACGAwAAAAA=&#10;" strokeweight=".26mm">
                  <v:shadow opacity="49150f"/>
                  <v:textbox>
                    <w:txbxContent>
                      <w:p w14:paraId="5B9458FE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Специалист, ответственный за оформление результатов работы Приемочной комиссии, излагает выводы,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 xml:space="preserve"> сделанные комиссией в результате осмотра переустроенного и (или) перепланированного жилого помещения в Акте Приемочной комиссии</w:t>
                        </w:r>
                      </w:p>
                    </w:txbxContent>
                  </v:textbox>
                </v:shape>
                <v:line id="Line 63" o:spid="_x0000_s1087" style="position:absolute;visibility:visible;mso-wrap-style:square" from="6302,7379" to="6302,774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ESZSMIAAADbAAAADwAAAGRycy9kb3ducmV2LnhtbESPzarCMBSE94LvEI7gRjRVuFKqUVSQ&#10;66IL/x7g0BzbYHNSmlytb2+ECy6HmfmGWa47W4sHtd44VjCdJCCIC6cNlwqul/04BeEDssbaMSl4&#10;kYf1qt9bYqbdk0/0OIdSRAj7DBVUITSZlL6oyKKfuIY4ejfXWgxRtqXULT4j3NZyliRzadFwXKiw&#10;oV1Fxf38ZxVs01d+pNxcTonZ7mv5m85HTa7UcNBtFiACdeEb/m8ftILZD3y+xB8gV2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ESZSMIAAADbAAAADwAAAAAAAAAAAAAA&#10;AAChAgAAZHJzL2Rvd25yZXYueG1sUEsFBgAAAAAEAAQA+QAAAJADAAAAAA==&#10;" strokeweight=".26mm">
                  <v:stroke endarrow="block" joinstyle="miter"/>
                  <v:shadow opacity="49150f"/>
                </v:line>
                <v:line id="Line 64" o:spid="_x0000_s1088" style="position:absolute;visibility:visible;mso-wrap-style:square" from="2702,7379" to="2703,774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YHP8IAAADbAAAADwAAAGRycy9kb3ducmV2LnhtbESPzarCMBSE94LvEM4FN6KpLkqpRrkK&#10;oosu/HuAQ3NuG25zUpqo9e2NILgcZuYbZrnubSPu1HnjWMFsmoAgLp02XCm4XnaTDIQPyBobx6Tg&#10;SR7Wq+Fgibl2Dz7R/RwqESHsc1RQh9DmUvqyJot+6lri6P25zmKIsquk7vAR4baR8yRJpUXDcaHG&#10;lrY1lf/nm1WwyZ7FkQpzOSVms2vkPkvHbaHU6Kf/XYAI1Idv+NM+aAXzFN5f4g+Qqx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JYHP8IAAADbAAAADwAAAAAAAAAAAAAA&#10;AAChAgAAZHJzL2Rvd25yZXYueG1sUEsFBgAAAAAEAAQA+QAAAJADAAAAAA==&#10;" strokeweight=".26mm">
                  <v:stroke endarrow="block" joinstyle="miter"/>
                  <v:shadow opacity="49150f"/>
                </v:line>
                <v:group id="Group 65" o:spid="_x0000_s1089" style="position:absolute;left:2162;top:9179;width:4858;height:1258" coordorigin="2162,9179" coordsize="4858,12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shape id="AutoShape 66" o:spid="_x0000_s1090" type="#_x0000_t4" style="position:absolute;left:2162;top:9179;width:4858;height:125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j9EmwAAA&#10;ANsAAAAPAAAAZHJzL2Rvd25yZXYueG1sRE/Pa4MwFL4P+j+EV9htjfMwhjMV6VrmrcwJ2/Fh3qJo&#10;XsRk1f73zaGw48f3Oy9WO4oLzb53rOB5l4Agbp3u2Shovk5PryB8QNY4OiYFV/JQ7DcPOWbaLfxJ&#10;lzoYEUPYZ6igC2HKpPRtRxb9zk3Ekft1s8UQ4WyknnGJ4XaUaZK8SIs9x4YOJzp01A71n1VgAsvE&#10;TKX/Pp4/mp/qsAzvaanU43Yt30AEWsO/+O6utII0jo1f4g+Q+x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tj9EmwAAAANsAAAAPAAAAAAAAAAAAAAAAAJcCAABkcnMvZG93bnJl&#10;di54bWxQSwUGAAAAAAQABAD1AAAAhAMAAAAA&#10;" strokeweight=".26mm">
                    <v:shadow opacity="49150f"/>
                  </v:shape>
                  <v:shape id="Text Box 67" o:spid="_x0000_s1091" type="#_x0000_t202" style="position:absolute;left:3376;top:9493;width:2429;height:62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Ys4EwwAA&#10;ANsAAAAPAAAAZHJzL2Rvd25yZXYueG1sRI/disIwFITvhX2HcBa8EU3XC3+6jSKCIOJe+PMAZ5tj&#10;U9qclCZb69sbQdjLYWa+YbJ1b2vRUetLxwq+JgkI4tzpkgsF18tuvADhA7LG2jEpeJCH9epjkGGq&#10;3Z1P1J1DISKEfYoKTAhNKqXPDVn0E9cQR+/mWoshyraQusV7hNtaTpNkJi2WHBcMNrQ1lFfnP6tg&#10;ZJrk53jb/+70LDfVwePcdgelhp/95htEoD78h9/tvVYwXcLrS/wBcvU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Ys4EwwAAANsAAAAPAAAAAAAAAAAAAAAAAJcCAABkcnMvZG93&#10;bnJldi54bWxQSwUGAAAAAAQABAD1AAAAhwMAAAAA&#10;" filled="f" stroked="f">
                    <v:stroke joinstyle="round"/>
                    <v:textbox>
                      <w:txbxContent>
                        <w:p w14:paraId="2021DFAF" w14:textId="77777777" w:rsidR="00000000" w:rsidRDefault="00D66D7A">
                          <w:pPr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Установлено Актом несоответствие требованиям?</w:t>
                          </w:r>
                        </w:p>
                      </w:txbxContent>
                    </v:textbox>
                  </v:shape>
                </v:group>
                <v:line id="Line 68" o:spid="_x0000_s1092" style="position:absolute;visibility:visible;mso-wrap-style:square" from="4682,8819" to="4682,91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eqsDcEAAADbAAAADwAAAGRycy9kb3ducmV2LnhtbERPzYrCMBC+L/gOYQQvy5rqQinVKKsg&#10;66EHq/sAQzO2YZtJabK2fXtzWPD48f1v96NtxYN6bxwrWC0TEMSV04ZrBT+300cGwgdkja1jUjCR&#10;h/1u9rbFXLuBS3pcQy1iCPscFTQhdLmUvmrIol+6jjhyd9dbDBH2tdQ9DjHctnKdJKm0aDg2NNjR&#10;saHq9/pnFRyyqbhQYW5lYg6nVn5n6XtXKLWYj18bEIHG8BL/u89awWdcH7/EHyB3T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d6qwNwQAAANsAAAAPAAAAAAAAAAAAAAAA&#10;AKECAABkcnMvZG93bnJldi54bWxQSwUGAAAAAAQABAD5AAAAjwMAAAAA&#10;" strokeweight=".26mm">
                  <v:stroke endarrow="block" joinstyle="miter"/>
                  <v:shadow opacity="49150f"/>
                </v:line>
                <v:shape id="Text Box 69" o:spid="_x0000_s1093" type="#_x0000_t202" style="position:absolute;left:1619;top:9536;width:53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Q+CiwQAA&#10;ANsAAAAPAAAAZHJzL2Rvd25yZXYueG1sRI9Bi8IwFITvC/6H8ARva6qCSNcoy4Ii6EXrweOzeTZd&#10;m5fSxFr/vREEj8PMfMPMl52tREuNLx0rGA0TEMS50yUXCo7Z6nsGwgdkjZVjUvAgD8tF72uOqXZ3&#10;3lN7CIWIEPYpKjAh1KmUPjdk0Q9dTRy9i2sshiibQuoG7xFuKzlOkqm0WHJcMFjTn6H8erhZBZlr&#10;1+OT3J1t9r+1JpRXry9HpQb97vcHRKAufMLv9kYrmIzg9SX+ALl4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kPgosEAAADbAAAADwAAAAAAAAAAAAAAAACXAgAAZHJzL2Rvd25y&#10;ZXYueG1sUEsFBgAAAAAEAAQA9QAAAIUDAAAAAA==&#10;" strokeweight=".26mm">
                  <v:shadow opacity="49150f"/>
                  <v:textbox>
                    <w:txbxContent>
                      <w:p w14:paraId="5DEC4543" w14:textId="77777777" w:rsidR="00000000" w:rsidRDefault="00D66D7A">
                        <w:pPr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да</w:t>
                        </w:r>
                      </w:p>
                    </w:txbxContent>
                  </v:textbox>
                </v:shape>
                <v:shape id="Text Box 70" o:spid="_x0000_s1094" type="#_x0000_t202" style="position:absolute;left:7023;top:9536;width:719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kX7VwgAA&#10;ANsAAAAPAAAAZHJzL2Rvd25yZXYueG1sRI9Bi8IwFITvC/6H8ARva2qFRapRRFAW3MtaDx6fzbOp&#10;Ni+lydb67zeC4HGYmW+Yxaq3teio9ZVjBZNxAoK4cLriUsEx337OQPiArLF2TAoe5GG1HHwsMNPu&#10;zr/UHUIpIoR9hgpMCE0mpS8MWfRj1xBH7+JaiyHKtpS6xXuE21qmSfIlLVYcFww2tDFU3A5/VkHu&#10;ul16kj9nm1/31oTq5vXlqNRo2K/nIAL14R1+tb+1gmkKzy/xB8j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KRftXCAAAA2wAAAA8AAAAAAAAAAAAAAAAAlwIAAGRycy9kb3du&#10;cmV2LnhtbFBLBQYAAAAABAAEAPUAAACGAwAAAAA=&#10;" strokeweight=".26mm">
                  <v:shadow opacity="49150f"/>
                  <v:textbox>
                    <w:txbxContent>
                      <w:p w14:paraId="0319BB95" w14:textId="77777777" w:rsidR="00000000" w:rsidRDefault="00D66D7A">
                        <w:pPr>
                          <w:rPr>
                            <w:lang w:val="ru-RU" w:eastAsia="ar-SA"/>
                          </w:rPr>
                        </w:pPr>
                        <w:r>
                          <w:rPr>
                            <w:lang w:val="ru-RU" w:eastAsia="ar-SA"/>
                          </w:rPr>
                          <w:t>нет</w:t>
                        </w:r>
                      </w:p>
                    </w:txbxContent>
                  </v:textbox>
                </v:shape>
                <v:line id="Line 71" o:spid="_x0000_s1095" style="position:absolute;visibility:visible;mso-wrap-style:square" from="1803,10079" to="1803,106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TgyesIAAADbAAAADwAAAGRycy9kb3ducmV2LnhtbESPzarCMBSE94LvEI5wN3JNvYKUahQV&#10;RBdd+HMf4NAc22BzUpqo9e2NILgcZuYbZr7sbC3u1HrjWMF4lIAgLpw2XCr4P29/UxA+IGusHZOC&#10;J3lYLvq9OWbaPfhI91MoRYSwz1BBFUKTSemLiiz6kWuIo3dxrcUQZVtK3eIjwm0t/5JkKi0ajgsV&#10;NrSpqLieblbBOn3mB8rN+ZiY9baWu3Q6bHKlfgbdagYiUBe+4U97rxVMJvD+En+AXL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7TgyesIAAADbAAAADwAAAAAAAAAAAAAA&#10;AAChAgAAZHJzL2Rvd25yZXYueG1sUEsFBgAAAAAEAAQA+QAAAJADAAAAAA==&#10;" strokeweight=".26mm">
                  <v:stroke endarrow="block" joinstyle="miter"/>
                  <v:shadow opacity="49150f"/>
                </v:line>
                <v:line id="Line 72" o:spid="_x0000_s1096" style="position:absolute;visibility:visible;mso-wrap-style:square" from="7382,10079" to="7383,106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tGqDsQAAADbAAAADwAAAGRycy9kb3ducmV2LnhtbESPQWvCQBSE7wX/w/IEL6VuaksI0VVU&#10;CPaQQ439AY/sM1nMvg3ZrSb/vlso9DjMzDfMZjfaTtxp8MaxgtdlAoK4dtpwo+DrUrxkIHxA1tg5&#10;JgUTedhtZ08bzLV78JnuVWhEhLDPUUEbQp9L6euWLPql64mjd3WDxRDl0Eg94CPCbSdXSZJKi4bj&#10;Qos9HVuqb9W3VXDIpvKTSnM5J+ZQdPKUpc99qdRiPu7XIAKN4T/81/7QCt7e4fdL/AFy+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i0aoOxAAAANsAAAAPAAAAAAAAAAAA&#10;AAAAAKECAABkcnMvZG93bnJldi54bWxQSwUGAAAAAAQABAD5AAAAkgMAAAAA&#10;" strokeweight=".26mm">
                  <v:stroke endarrow="block" joinstyle="miter"/>
                  <v:shadow opacity="49150f"/>
                </v:line>
                <v:shape id="Text Box 73" o:spid="_x0000_s1097" type="#_x0000_t202" style="position:absolute;top:10616;width:3778;height:89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eOahwgAA&#10;ANsAAAAPAAAAZHJzL2Rvd25yZXYueG1sRI9Bi8IwFITvgv8hPGFvmuqyIl2jLIIi6EXrwePb5tl0&#10;bV5KE2v992ZB8DjMzDfMfNnZSrTU+NKxgvEoAUGcO11yoeCUrYczED4ga6wck4IHeVgu+r05ptrd&#10;+UDtMRQiQtinqMCEUKdS+tyQRT9yNXH0Lq6xGKJsCqkbvEe4reQkSabSYslxwWBNK0P59XizCjLX&#10;biZnuf+12d/OmlBevb6clPoYdD/fIAJ14R1+tbdawecX/H+JP0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145qHCAAAA2wAAAA8AAAAAAAAAAAAAAAAAlwIAAGRycy9kb3du&#10;cmV2LnhtbFBLBQYAAAAABAAEAPUAAACGAwAAAAA=&#10;" strokeweight=".26mm">
                  <v:shadow opacity="49150f"/>
                  <v:textbox>
                    <w:txbxContent>
                      <w:p w14:paraId="1C8C5119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Сообщение об отказе в подтверждении завершения</w:t>
                        </w:r>
                        <w:r>
                          <w:rPr>
                            <w:lang w:val="ru-RU" w:eastAsia="ar-SA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 xml:space="preserve">переустройства и (или) 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перепланировки</w:t>
                        </w:r>
                      </w:p>
                      <w:p w14:paraId="4E0FF294" w14:textId="77777777" w:rsidR="00000000" w:rsidRDefault="00D66D7A"/>
                    </w:txbxContent>
                  </v:textbox>
                </v:shape>
                <v:shape id="Text Box 74" o:spid="_x0000_s1098" type="#_x0000_t202" style="position:absolute;left:5582;top:10616;width:3959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qnjWwgAA&#10;ANsAAAAPAAAAZHJzL2Rvd25yZXYueG1sRI9Bi8IwFITvgv8hPGFvmuqCLNUoIrgIetH24PHZPJtq&#10;81KabK3/3iws7HGYmW+Y5bq3teio9ZVjBdNJAoK4cLriUkGe7cZfIHxA1lg7JgUv8rBeDQdLTLV7&#10;8om6cyhFhLBPUYEJoUml9IUhi37iGuLo3VxrMUTZllK3+IxwW8tZksylxYrjgsGGtoaKx/nHKshc&#10;9z27yOPVZveDNaF6eH3LlfoY9ZsFiEB9+A//tfdaweccfr/EHyBX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2qeNbCAAAA2wAAAA8AAAAAAAAAAAAAAAAAlwIAAGRycy9kb3du&#10;cmV2LnhtbFBLBQYAAAAABAAEAPUAAACGAwAAAAA=&#10;" strokeweight=".26mm">
                  <v:shadow opacity="49150f"/>
                  <v:textbox>
                    <w:txbxContent>
                      <w:p w14:paraId="4B1D462A" w14:textId="77777777" w:rsidR="00000000" w:rsidRDefault="00D66D7A">
                        <w:pPr>
                          <w:tabs>
                            <w:tab w:val="left" w:pos="1440"/>
                            <w:tab w:val="left" w:pos="1909"/>
                          </w:tabs>
                          <w:spacing w:before="120"/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Подписание Акта членами комиссии, принятие руководителем решения и поступление</w:t>
                        </w:r>
                        <w:r>
                          <w:rPr>
                            <w:sz w:val="28"/>
                            <w:lang w:val="ru-RU" w:eastAsia="ar-SA"/>
                          </w:rPr>
                          <w:t xml:space="preserve"> </w:t>
                        </w:r>
                        <w:r>
                          <w:rPr>
                            <w:sz w:val="20"/>
                            <w:lang w:val="ru-RU" w:eastAsia="ar-SA"/>
                          </w:rPr>
                          <w:t>документов специалисту</w:t>
                        </w:r>
                      </w:p>
                      <w:p w14:paraId="3D19980B" w14:textId="77777777" w:rsidR="00000000" w:rsidRDefault="00D66D7A"/>
                    </w:txbxContent>
                  </v:textbox>
                </v:shape>
                <v:shape id="Text Box 75" o:spid="_x0000_s1099" type="#_x0000_t202" style="position:absolute;left:5579;top:12236;width:4138;height:5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5t1NwgAA&#10;ANsAAAAPAAAAZHJzL2Rvd25yZXYueG1sRI9Bi8IwFITvgv8hPGFvmurCKl2jLIIi6EXrwePb5tl0&#10;bV5KE2v992ZB8DjMzDfMfNnZSrTU+NKxgvEoAUGcO11yoeCUrYczED4ga6wck4IHeVgu+r05ptrd&#10;+UDtMRQiQtinqMCEUKdS+tyQRT9yNXH0Lq6xGKJsCqkbvEe4reQkSb6kxZLjgsGaVoby6/FmFWSu&#10;3UzOcv9rs7+dNaG8en05KfUx6H6+QQTqwjv8am+1gs8p/H+JP0Au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Lm3U3CAAAA2wAAAA8AAAAAAAAAAAAAAAAAlwIAAGRycy9kb3du&#10;cmV2LnhtbFBLBQYAAAAABAAEAPUAAACGAwAAAAA=&#10;" strokeweight=".26mm">
                  <v:shadow opacity="49150f"/>
                  <v:textbox>
                    <w:txbxContent>
                      <w:p w14:paraId="5B50CD49" w14:textId="77777777" w:rsidR="00000000" w:rsidRDefault="00D66D7A">
                        <w:pPr>
                          <w:jc w:val="center"/>
                          <w:rPr>
                            <w:sz w:val="20"/>
                            <w:lang w:val="ru-RU" w:eastAsia="ar-SA"/>
                          </w:rPr>
                        </w:pPr>
                        <w:r>
                          <w:rPr>
                            <w:sz w:val="20"/>
                            <w:lang w:val="ru-RU" w:eastAsia="ar-SA"/>
                          </w:rPr>
                          <w:t>Специалист выдает документы заявителю</w:t>
                        </w:r>
                      </w:p>
                    </w:txbxContent>
                  </v:textbox>
                </v:shape>
                <v:line id="Line 76" o:spid="_x0000_s1100" style="position:absolute;visibility:visible;mso-wrap-style:square" from="7382,11699" to="7382,122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5ygC8EAAADbAAAADwAAAGRycy9kb3ducmV2LnhtbERPzYrCMBC+L/gOYQQvy5rqQinVKKsg&#10;66EHq/sAQzO2YZtJabK2fXtzWPD48f1v96NtxYN6bxwrWC0TEMSV04ZrBT+300cGwgdkja1jUjCR&#10;h/1u9rbFXLuBS3pcQy1iCPscFTQhdLmUvmrIol+6jjhyd9dbDBH2tdQ9DjHctnKdJKm0aDg2NNjR&#10;saHq9/pnFRyyqbhQYW5lYg6nVn5n6XtXKLWYj18bEIHG8BL/u89awWccG7/EHyB3T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jnKALwQAAANsAAAAPAAAAAAAAAAAAAAAA&#10;AKECAABkcnMvZG93bnJldi54bWxQSwUGAAAAAAQABAD5AAAAjwMAAAAA&#10;" strokeweight=".26mm">
                  <v:stroke endarrow="block" joinstyle="miter"/>
                  <v:shadow opacity="49150f"/>
                </v:line>
                <v:group id="Group 77" o:spid="_x0000_s1101" style="position:absolute;left:3602;top:13319;width:4318;height:1078" coordorigin="3602,13319" coordsize="4318,10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<v:oval id="Oval 78" o:spid="_x0000_s1102" style="position:absolute;left:3602;top:13319;width:4318;height:107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YY8IvwAA&#10;ANsAAAAPAAAAZHJzL2Rvd25yZXYueG1sRE/dasIwFL4f+A7hCLubaWWTWU2LCIPdydo9wLE5NsXm&#10;pG1i7d5+uRC8/Pj+98VsOzHR6FvHCtJVAoK4drrlRsFv9fX2CcIHZI2dY1LwRx6KfPGyx0y7O//Q&#10;VIZGxBD2GSowIfSZlL42ZNGvXE8cuYsbLYYIx0bqEe8x3HZynSQbabHl2GCwp6Oh+lrerIKqkt3H&#10;aWiP5jpMl+25oTI1pNTrcj7sQASaw1P8cH9rBe9xffwSf4DM/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Zhjwi/AAAA2wAAAA8AAAAAAAAAAAAAAAAAlwIAAGRycy9kb3ducmV2&#10;LnhtbFBLBQYAAAAABAAEAPUAAACDAwAAAAA=&#10;" strokeweight=".26mm">
                    <v:stroke joinstyle="miter"/>
                    <v:shadow opacity="49150f"/>
                  </v:oval>
                  <v:shape id="Text Box 79" o:spid="_x0000_s1103" type="#_x0000_t202" style="position:absolute;left:4241;top:13478;width:3039;height:75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yeixAAA&#10;ANsAAAAPAAAAZHJzL2Rvd25yZXYueG1sRI/BasMwEETvgf6D2EIvoZZdSlLcyCYEAiG0hzj5gK21&#10;sYytlbFUx/37qlDIcZiZN8ymnG0vJhp961hBlqQgiGunW24UXM775zcQPiBr7B2Tgh/yUBYPiw3m&#10;2t34RFMVGhEh7HNUYEIYcil9bciiT9xAHL2rGy2GKMdG6hFvEW57+ZKmK2mx5bhgcKCdobqrvq2C&#10;pRnSz4/r4WuvV7Xpjh7Xdjoq9fQ4b99BBJrDPfzfPmgFrxn8fYk/QBa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MsnosQAAADbAAAADwAAAAAAAAAAAAAAAACXAgAAZHJzL2Rv&#10;d25yZXYueG1sUEsFBgAAAAAEAAQA9QAAAIgDAAAAAA==&#10;" filled="f" stroked="f">
                    <v:stroke joinstyle="round"/>
                    <v:textbox>
                      <w:txbxContent>
                        <w:p w14:paraId="497BFB76" w14:textId="77777777" w:rsidR="00000000" w:rsidRDefault="00D66D7A">
                          <w:pPr>
                            <w:tabs>
                              <w:tab w:val="left" w:pos="1440"/>
                              <w:tab w:val="left" w:pos="1909"/>
                            </w:tabs>
                            <w:spacing w:before="120"/>
                            <w:jc w:val="center"/>
                            <w:rPr>
                              <w:sz w:val="20"/>
                              <w:lang w:val="ru-RU" w:eastAsia="ar-SA"/>
                            </w:rPr>
                          </w:pPr>
                          <w:r>
                            <w:rPr>
                              <w:sz w:val="20"/>
                              <w:lang w:val="ru-RU" w:eastAsia="ar-SA"/>
                            </w:rPr>
                            <w:t>Процедуры по предоставлению услуги закончены</w:t>
                          </w:r>
                        </w:p>
                        <w:p w14:paraId="346ABEFA" w14:textId="77777777" w:rsidR="00000000" w:rsidRDefault="00D66D7A"/>
                      </w:txbxContent>
                    </v:textbox>
                  </v:shape>
                </v:group>
                <v:line id="Line 80" o:spid="_x0000_s1104" style="position:absolute;visibility:visible;mso-wrap-style:square" from="6122,12779" to="6122,133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nLknMIAAADbAAAADwAAAGRycy9kb3ducmV2LnhtbESPzarCMBSE94LvEI7gRjRVLlKqUVSQ&#10;66IL/x7g0BzbYHNSmlytb2+ECy6HmfmGWa47W4sHtd44VjCdJCCIC6cNlwqul/04BeEDssbaMSl4&#10;kYf1qt9bYqbdk0/0OIdSRAj7DBVUITSZlL6oyKKfuIY4ejfXWgxRtqXULT4j3NZyliRzadFwXKiw&#10;oV1Fxf38ZxVs01d+pNxcTonZ7mv5m85HTa7UcNBtFiACdeEb/m8ftIKfGXy+xB8gV2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nLknMIAAADbAAAADwAAAAAAAAAAAAAA&#10;AAChAgAAZHJzL2Rvd25yZXYueG1sUEsFBgAAAAAEAAQA+QAAAJADAAAAAA==&#10;" strokeweight=".26mm">
                  <v:stroke endarrow="block" joinstyle="miter"/>
                  <v:shadow opacity="49150f"/>
                </v:line>
                <w10:anchorlock/>
              </v:group>
            </w:pict>
          </mc:Fallback>
        </mc:AlternateContent>
      </w:r>
    </w:p>
    <w:p w14:paraId="6782E51E" w14:textId="77777777" w:rsidR="00000000" w:rsidRDefault="00D66D7A">
      <w:pPr>
        <w:pStyle w:val="ConsPlusNonformat"/>
        <w:widowControl/>
        <w:ind w:firstLine="709"/>
        <w:jc w:val="both"/>
        <w:rPr>
          <w:sz w:val="24"/>
          <w:szCs w:val="24"/>
          <w:lang w:val="ru-RU" w:eastAsia="ar-SA"/>
        </w:rPr>
      </w:pPr>
    </w:p>
    <w:p w14:paraId="239CA397" w14:textId="77777777" w:rsidR="00000000" w:rsidRDefault="00D66D7A">
      <w:pPr>
        <w:pStyle w:val="ConsPlusNonformat"/>
        <w:widowControl/>
        <w:ind w:firstLine="709"/>
        <w:jc w:val="both"/>
        <w:rPr>
          <w:sz w:val="24"/>
          <w:szCs w:val="24"/>
          <w:lang w:val="ru-RU" w:eastAsia="ar-SA"/>
        </w:rPr>
      </w:pPr>
    </w:p>
    <w:p w14:paraId="4B3C9CB7" w14:textId="77777777" w:rsidR="00000000" w:rsidRDefault="00D66D7A">
      <w:pPr>
        <w:jc w:val="right"/>
        <w:rPr>
          <w:lang w:val="ru-RU" w:eastAsia="ar-SA"/>
        </w:rPr>
      </w:pPr>
    </w:p>
    <w:p w14:paraId="6F54EF8B" w14:textId="77777777" w:rsidR="00000000" w:rsidRDefault="00D66D7A">
      <w:pPr>
        <w:jc w:val="right"/>
        <w:rPr>
          <w:lang w:val="ru-RU" w:eastAsia="ar-SA"/>
        </w:rPr>
      </w:pPr>
    </w:p>
    <w:p w14:paraId="2876AA3F" w14:textId="77777777" w:rsidR="00000000" w:rsidRDefault="00D66D7A">
      <w:pPr>
        <w:jc w:val="right"/>
        <w:rPr>
          <w:lang w:val="ru-RU" w:eastAsia="ar-SA"/>
        </w:rPr>
      </w:pPr>
    </w:p>
    <w:p w14:paraId="6B6E0B60" w14:textId="77777777" w:rsidR="00000000" w:rsidRDefault="00D66D7A">
      <w:pPr>
        <w:jc w:val="right"/>
        <w:rPr>
          <w:lang w:val="ru-RU" w:eastAsia="ar-SA"/>
        </w:rPr>
      </w:pPr>
    </w:p>
    <w:p w14:paraId="77B74F91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Приложение 2</w:t>
      </w:r>
    </w:p>
    <w:p w14:paraId="4E746AE1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к административному регламенту</w:t>
      </w:r>
    </w:p>
    <w:p w14:paraId="633527A8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«Прием заявлений и выдача документов</w:t>
      </w:r>
    </w:p>
    <w:p w14:paraId="093F43C8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 xml:space="preserve">о согласовании переустройства и (или) </w:t>
      </w:r>
    </w:p>
    <w:p w14:paraId="5B180AC6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перепланировки жилого помещения»</w:t>
      </w:r>
    </w:p>
    <w:p w14:paraId="446233D5" w14:textId="77777777" w:rsidR="00000000" w:rsidRDefault="00D66D7A">
      <w:pPr>
        <w:spacing w:before="720" w:after="600"/>
        <w:jc w:val="center"/>
        <w:rPr>
          <w:b/>
          <w:lang w:val="ru-RU" w:eastAsia="ar-SA"/>
        </w:rPr>
      </w:pPr>
      <w:r>
        <w:rPr>
          <w:b/>
          <w:lang w:val="ru-RU" w:eastAsia="ar-SA"/>
        </w:rPr>
        <w:t>Форма заявления о переустройст</w:t>
      </w:r>
      <w:r>
        <w:rPr>
          <w:b/>
          <w:lang w:val="ru-RU" w:eastAsia="ar-SA"/>
        </w:rPr>
        <w:t>ве и (или) перепланировке</w:t>
      </w:r>
      <w:r>
        <w:rPr>
          <w:b/>
          <w:lang w:val="ru-RU" w:eastAsia="ar-SA"/>
        </w:rPr>
        <w:br/>
        <w:t>жилого помещения</w:t>
      </w:r>
    </w:p>
    <w:p w14:paraId="066B4D6C" w14:textId="77777777" w:rsidR="00000000" w:rsidRDefault="00D66D7A">
      <w:pPr>
        <w:jc w:val="right"/>
        <w:rPr>
          <w:lang w:val="ru-RU" w:eastAsia="ar-SA"/>
        </w:rPr>
      </w:pPr>
    </w:p>
    <w:p w14:paraId="5D85CFF2" w14:textId="77777777" w:rsidR="00000000" w:rsidRDefault="00D66D7A">
      <w:pPr>
        <w:pStyle w:val="aa"/>
        <w:jc w:val="right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Форма</w:t>
      </w:r>
    </w:p>
    <w:p w14:paraId="71875B17" w14:textId="77777777" w:rsidR="00000000" w:rsidRDefault="00D66D7A">
      <w:pPr>
        <w:pStyle w:val="aa"/>
        <w:jc w:val="right"/>
        <w:rPr>
          <w:rFonts w:ascii="Times New Roman" w:hAnsi="Times New Roman"/>
          <w:sz w:val="24"/>
          <w:szCs w:val="24"/>
          <w:lang w:val="ru-RU" w:eastAsia="ar-SA"/>
        </w:rPr>
      </w:pPr>
      <w:r>
        <w:rPr>
          <w:rFonts w:ascii="Times New Roman" w:hAnsi="Times New Roman"/>
          <w:sz w:val="24"/>
          <w:szCs w:val="24"/>
          <w:lang w:val="ru-RU" w:eastAsia="ar-SA"/>
        </w:rPr>
        <w:t>утверждена постановлением Правительства</w:t>
      </w:r>
    </w:p>
    <w:p w14:paraId="70BE7BEF" w14:textId="77777777" w:rsidR="00000000" w:rsidRDefault="00D66D7A">
      <w:pPr>
        <w:pStyle w:val="aa"/>
        <w:jc w:val="right"/>
        <w:rPr>
          <w:sz w:val="24"/>
          <w:szCs w:val="24"/>
          <w:lang w:val="ru-RU" w:eastAsia="ar-SA"/>
        </w:rPr>
      </w:pPr>
      <w:r>
        <w:rPr>
          <w:sz w:val="24"/>
          <w:szCs w:val="24"/>
          <w:lang w:val="ru-RU" w:eastAsia="ar-SA"/>
        </w:rPr>
        <w:t>Российской Федерации от 28.04.05 г. № 266</w:t>
      </w:r>
    </w:p>
    <w:p w14:paraId="56A58652" w14:textId="77777777" w:rsidR="00000000" w:rsidRDefault="00D66D7A">
      <w:pPr>
        <w:pStyle w:val="aa"/>
        <w:jc w:val="center"/>
        <w:rPr>
          <w:sz w:val="24"/>
          <w:szCs w:val="24"/>
          <w:lang w:val="ru-RU" w:eastAsia="ar-SA"/>
        </w:rPr>
      </w:pPr>
    </w:p>
    <w:p w14:paraId="271ED36E" w14:textId="77777777" w:rsidR="00000000" w:rsidRDefault="00D66D7A">
      <w:pPr>
        <w:pStyle w:val="aa"/>
        <w:jc w:val="center"/>
        <w:rPr>
          <w:sz w:val="24"/>
          <w:szCs w:val="24"/>
          <w:lang w:val="ru-RU" w:eastAsia="ar-SA"/>
        </w:rPr>
      </w:pPr>
      <w:r>
        <w:rPr>
          <w:sz w:val="24"/>
          <w:szCs w:val="24"/>
          <w:lang w:val="ru-RU" w:eastAsia="ar-SA"/>
        </w:rPr>
        <w:t>В</w:t>
      </w:r>
    </w:p>
    <w:p w14:paraId="64A1DC0E" w14:textId="77777777" w:rsidR="00000000" w:rsidRDefault="00D66D7A">
      <w:pPr>
        <w:pBdr>
          <w:top w:val="single" w:sz="4" w:space="1" w:color="000000"/>
        </w:pBdr>
        <w:ind w:left="5387"/>
        <w:jc w:val="center"/>
        <w:rPr>
          <w:lang w:val="ru-RU" w:eastAsia="ar-SA"/>
        </w:rPr>
      </w:pPr>
      <w:r>
        <w:rPr>
          <w:lang w:val="ru-RU" w:eastAsia="ar-SA"/>
        </w:rPr>
        <w:t>(наименование органа местного самоуправления</w:t>
      </w:r>
    </w:p>
    <w:p w14:paraId="3083EEA9" w14:textId="77777777" w:rsidR="00000000" w:rsidRDefault="00D66D7A">
      <w:pPr>
        <w:ind w:left="5103"/>
        <w:rPr>
          <w:lang w:val="ru-RU" w:eastAsia="ar-SA"/>
        </w:rPr>
      </w:pPr>
    </w:p>
    <w:p w14:paraId="5067A09C" w14:textId="77777777" w:rsidR="00000000" w:rsidRDefault="00D66D7A">
      <w:pPr>
        <w:pBdr>
          <w:top w:val="single" w:sz="4" w:space="1" w:color="000000"/>
        </w:pBdr>
        <w:ind w:left="5103"/>
        <w:jc w:val="center"/>
        <w:rPr>
          <w:lang w:val="ru-RU" w:eastAsia="ar-SA"/>
        </w:rPr>
      </w:pPr>
      <w:r>
        <w:rPr>
          <w:lang w:val="ru-RU" w:eastAsia="ar-SA"/>
        </w:rPr>
        <w:t>муниципального образования)</w:t>
      </w:r>
    </w:p>
    <w:p w14:paraId="32896AFF" w14:textId="77777777" w:rsidR="00000000" w:rsidRDefault="00D66D7A">
      <w:pPr>
        <w:spacing w:before="600" w:after="360"/>
        <w:jc w:val="center"/>
        <w:rPr>
          <w:lang w:val="ru-RU" w:eastAsia="ar-SA"/>
        </w:rPr>
      </w:pPr>
      <w:r>
        <w:rPr>
          <w:caps/>
          <w:lang w:val="ru-RU" w:eastAsia="ar-SA"/>
        </w:rPr>
        <w:t>Заявление</w:t>
      </w:r>
      <w:r>
        <w:rPr>
          <w:lang w:val="ru-RU" w:eastAsia="ar-SA"/>
        </w:rPr>
        <w:br/>
        <w:t>о переустройстве и (или) перепланиров</w:t>
      </w:r>
      <w:r>
        <w:rPr>
          <w:lang w:val="ru-RU" w:eastAsia="ar-SA"/>
        </w:rPr>
        <w:t>ке жилого помещения</w:t>
      </w:r>
    </w:p>
    <w:p w14:paraId="5CDA88CF" w14:textId="77777777" w:rsidR="00000000" w:rsidRDefault="00D66D7A">
      <w:r>
        <w:t xml:space="preserve">от  </w:t>
      </w:r>
    </w:p>
    <w:p w14:paraId="46BF54AD" w14:textId="77777777" w:rsidR="00000000" w:rsidRDefault="00D66D7A">
      <w:pPr>
        <w:pBdr>
          <w:top w:val="single" w:sz="4" w:space="1" w:color="000000"/>
        </w:pBdr>
        <w:ind w:left="340"/>
        <w:jc w:val="center"/>
        <w:rPr>
          <w:lang w:val="ru-RU" w:eastAsia="ar-SA"/>
        </w:rPr>
      </w:pPr>
      <w:r>
        <w:rPr>
          <w:lang w:val="ru-RU" w:eastAsia="ar-SA"/>
        </w:rPr>
        <w:t>(указывается наниматель, либо собственник жилого помещения, либо собственники</w:t>
      </w:r>
    </w:p>
    <w:p w14:paraId="352044C5" w14:textId="77777777" w:rsidR="00000000" w:rsidRDefault="00D66D7A"/>
    <w:p w14:paraId="31FAFDD4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жилого помещения, находящегося в общей собственности двух и более лиц, в случае, если ни один</w:t>
      </w:r>
    </w:p>
    <w:p w14:paraId="04E873B4" w14:textId="77777777" w:rsidR="00000000" w:rsidRDefault="00D66D7A"/>
    <w:p w14:paraId="64AB7104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из собственников либо иных лиц не уполномочен в установле</w:t>
      </w:r>
      <w:r>
        <w:rPr>
          <w:lang w:val="ru-RU" w:eastAsia="ar-SA"/>
        </w:rPr>
        <w:t>нном порядке представлять их интересы)</w:t>
      </w:r>
    </w:p>
    <w:p w14:paraId="201BA23D" w14:textId="77777777" w:rsidR="00000000" w:rsidRDefault="00D66D7A"/>
    <w:p w14:paraId="5F2BB455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2AB2073C" w14:textId="77777777" w:rsidR="00000000" w:rsidRDefault="00D66D7A">
      <w:pPr>
        <w:spacing w:before="120"/>
        <w:rPr>
          <w:lang w:val="ru-RU" w:eastAsia="ar-SA"/>
        </w:rPr>
      </w:pPr>
    </w:p>
    <w:p w14:paraId="0ACC40EC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58E35315" w14:textId="77777777" w:rsidR="00000000" w:rsidRDefault="00D66D7A">
      <w:pPr>
        <w:spacing w:before="120"/>
        <w:rPr>
          <w:lang w:val="ru-RU" w:eastAsia="ar-SA"/>
        </w:rPr>
      </w:pPr>
    </w:p>
    <w:p w14:paraId="23F7330F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5D6E858A" w14:textId="77777777" w:rsidR="00000000" w:rsidRDefault="00D66D7A">
      <w:pPr>
        <w:spacing w:before="120"/>
        <w:rPr>
          <w:lang w:val="ru-RU" w:eastAsia="ar-SA"/>
        </w:rPr>
      </w:pPr>
    </w:p>
    <w:p w14:paraId="7405D6B9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1F0B5E03" w14:textId="77777777" w:rsidR="00000000" w:rsidRDefault="00D66D7A">
      <w:pPr>
        <w:spacing w:before="120"/>
        <w:rPr>
          <w:lang w:val="ru-RU" w:eastAsia="ar-SA"/>
        </w:rPr>
      </w:pPr>
    </w:p>
    <w:p w14:paraId="122254A9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4A169A61" w14:textId="77777777" w:rsidR="00000000" w:rsidRDefault="00D66D7A">
      <w:pPr>
        <w:spacing w:before="120"/>
        <w:rPr>
          <w:lang w:val="ru-RU" w:eastAsia="ar-SA"/>
        </w:rPr>
      </w:pPr>
    </w:p>
    <w:p w14:paraId="602D63E9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485ED855" w14:textId="77777777" w:rsidR="00000000" w:rsidRDefault="00D66D7A">
      <w:pPr>
        <w:spacing w:before="120"/>
        <w:rPr>
          <w:lang w:val="ru-RU" w:eastAsia="ar-SA"/>
        </w:rPr>
      </w:pPr>
    </w:p>
    <w:p w14:paraId="799E03ED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3E098D24" w14:textId="77777777" w:rsidR="00000000" w:rsidRDefault="00D66D7A">
      <w:pPr>
        <w:spacing w:before="240"/>
        <w:ind w:left="1276" w:hanging="1276"/>
        <w:jc w:val="both"/>
        <w:rPr>
          <w:sz w:val="20"/>
          <w:szCs w:val="20"/>
          <w:lang w:val="ru-RU" w:eastAsia="ar-SA"/>
        </w:rPr>
      </w:pPr>
      <w:r>
        <w:rPr>
          <w:u w:val="single"/>
          <w:lang w:val="ru-RU" w:eastAsia="ar-SA"/>
        </w:rPr>
        <w:t>Примечание.</w:t>
      </w:r>
      <w:r>
        <w:rPr>
          <w:lang w:val="ru-RU" w:eastAsia="ar-SA"/>
        </w:rPr>
        <w:tab/>
      </w:r>
      <w:r>
        <w:rPr>
          <w:sz w:val="20"/>
          <w:szCs w:val="20"/>
          <w:lang w:val="ru-RU" w:eastAsia="ar-SA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</w:t>
      </w:r>
      <w:r>
        <w:rPr>
          <w:sz w:val="20"/>
          <w:szCs w:val="20"/>
          <w:lang w:val="ru-RU" w:eastAsia="ar-SA"/>
        </w:rPr>
        <w:t>зического лица указываются: фамилия, имя, отчество представителя, реквизиты доверенности, которая прилагается к заявлению.</w:t>
      </w:r>
    </w:p>
    <w:p w14:paraId="0F78633D" w14:textId="77777777" w:rsidR="00000000" w:rsidRDefault="00D66D7A">
      <w:pPr>
        <w:ind w:left="1276"/>
        <w:jc w:val="both"/>
        <w:rPr>
          <w:lang w:val="ru-RU" w:eastAsia="ar-SA"/>
        </w:rPr>
      </w:pPr>
      <w:r>
        <w:rPr>
          <w:sz w:val="20"/>
          <w:szCs w:val="20"/>
          <w:lang w:val="ru-RU" w:eastAsia="ar-SA"/>
        </w:rPr>
        <w:t>Для юридических лиц указываются: наименование, организационно-правовая форма, адрес места нахождения, номер телефона, фамилия, имя, о</w:t>
      </w:r>
      <w:r>
        <w:rPr>
          <w:sz w:val="20"/>
          <w:szCs w:val="20"/>
          <w:lang w:val="ru-RU" w:eastAsia="ar-SA"/>
        </w:rPr>
        <w:t>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</w:t>
      </w:r>
      <w:r>
        <w:rPr>
          <w:lang w:val="ru-RU" w:eastAsia="ar-SA"/>
        </w:rPr>
        <w:t>.</w:t>
      </w:r>
    </w:p>
    <w:p w14:paraId="1883E7BD" w14:textId="77777777" w:rsidR="00000000" w:rsidRDefault="00D66D7A">
      <w:pPr>
        <w:spacing w:before="360"/>
        <w:rPr>
          <w:lang w:val="ru-RU" w:eastAsia="ar-SA"/>
        </w:rPr>
      </w:pPr>
      <w:r>
        <w:rPr>
          <w:lang w:val="ru-RU" w:eastAsia="ar-SA"/>
        </w:rPr>
        <w:t xml:space="preserve">Место нахождения жилого помещения:  </w:t>
      </w:r>
    </w:p>
    <w:p w14:paraId="175E0991" w14:textId="77777777" w:rsidR="00000000" w:rsidRDefault="00D66D7A">
      <w:pPr>
        <w:pBdr>
          <w:top w:val="single" w:sz="4" w:space="1" w:color="000000"/>
        </w:pBdr>
        <w:ind w:left="4139"/>
        <w:jc w:val="center"/>
        <w:rPr>
          <w:sz w:val="20"/>
          <w:szCs w:val="20"/>
          <w:lang w:val="ru-RU" w:eastAsia="ar-SA"/>
        </w:rPr>
      </w:pPr>
      <w:r>
        <w:rPr>
          <w:sz w:val="20"/>
          <w:szCs w:val="20"/>
          <w:lang w:val="ru-RU" w:eastAsia="ar-SA"/>
        </w:rPr>
        <w:t>(указывается полный адрес: субъект Российской Федерации</w:t>
      </w:r>
      <w:r>
        <w:rPr>
          <w:sz w:val="20"/>
          <w:szCs w:val="20"/>
          <w:lang w:val="ru-RU" w:eastAsia="ar-SA"/>
        </w:rPr>
        <w:t>,</w:t>
      </w:r>
    </w:p>
    <w:p w14:paraId="0DA1B33B" w14:textId="77777777" w:rsidR="00000000" w:rsidRDefault="00D66D7A"/>
    <w:p w14:paraId="0F6590B7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муниципальное образование, поселение, улица, дом, корпус, строение,</w:t>
      </w:r>
    </w:p>
    <w:p w14:paraId="466D6B63" w14:textId="77777777" w:rsidR="00000000" w:rsidRDefault="00D66D7A"/>
    <w:p w14:paraId="6EBD8390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квартира (комната), подъезд, этаж</w:t>
      </w:r>
    </w:p>
    <w:p w14:paraId="776D19E7" w14:textId="77777777" w:rsidR="00000000" w:rsidRDefault="00D66D7A"/>
    <w:p w14:paraId="2F87B705" w14:textId="77777777" w:rsidR="00000000" w:rsidRDefault="00D66D7A">
      <w:pPr>
        <w:tabs>
          <w:tab w:val="left" w:pos="2025"/>
        </w:tabs>
        <w:rPr>
          <w:lang w:val="ru-RU" w:eastAsia="ar-SA"/>
        </w:rPr>
      </w:pPr>
      <w:r>
        <w:rPr>
          <w:lang w:val="ru-RU" w:eastAsia="ar-SA"/>
        </w:rPr>
        <w:t xml:space="preserve">Собственник(и) жилого помещения:  </w:t>
      </w:r>
    </w:p>
    <w:p w14:paraId="0484F74A" w14:textId="77777777" w:rsidR="00000000" w:rsidRDefault="00D66D7A">
      <w:pPr>
        <w:pBdr>
          <w:top w:val="single" w:sz="4" w:space="1" w:color="000000"/>
        </w:pBdr>
        <w:ind w:left="3828"/>
        <w:rPr>
          <w:lang w:val="ru-RU" w:eastAsia="ar-SA"/>
        </w:rPr>
      </w:pPr>
    </w:p>
    <w:p w14:paraId="7C0F7565" w14:textId="77777777" w:rsidR="00000000" w:rsidRDefault="00D66D7A">
      <w:pPr>
        <w:spacing w:before="120"/>
        <w:rPr>
          <w:lang w:val="ru-RU" w:eastAsia="ar-SA"/>
        </w:rPr>
      </w:pPr>
    </w:p>
    <w:p w14:paraId="7817A7A3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3E871379" w14:textId="77777777" w:rsidR="00000000" w:rsidRDefault="00D66D7A">
      <w:pPr>
        <w:spacing w:before="120"/>
        <w:rPr>
          <w:lang w:val="ru-RU" w:eastAsia="ar-SA"/>
        </w:rPr>
      </w:pPr>
    </w:p>
    <w:p w14:paraId="5F02DB27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0B9E4AFA" w14:textId="77777777" w:rsidR="00000000" w:rsidRDefault="00D66D7A">
      <w:pPr>
        <w:spacing w:before="360"/>
        <w:rPr>
          <w:lang w:val="ru-RU" w:eastAsia="ar-SA"/>
        </w:rPr>
      </w:pPr>
      <w:r>
        <w:rPr>
          <w:lang w:val="ru-RU" w:eastAsia="ar-SA"/>
        </w:rPr>
        <w:t xml:space="preserve">Прошу разрешить  </w:t>
      </w:r>
    </w:p>
    <w:p w14:paraId="52AF0A32" w14:textId="77777777" w:rsidR="00000000" w:rsidRDefault="00D66D7A">
      <w:pPr>
        <w:pBdr>
          <w:top w:val="single" w:sz="4" w:space="1" w:color="000000"/>
        </w:pBdr>
        <w:rPr>
          <w:sz w:val="20"/>
          <w:szCs w:val="20"/>
          <w:lang w:val="ru-RU" w:eastAsia="ar-SA"/>
        </w:rPr>
      </w:pPr>
      <w:r>
        <w:rPr>
          <w:sz w:val="20"/>
          <w:szCs w:val="20"/>
          <w:lang w:val="ru-RU" w:eastAsia="ar-SA"/>
        </w:rPr>
        <w:t xml:space="preserve">                                                 </w:t>
      </w:r>
      <w:r>
        <w:rPr>
          <w:sz w:val="20"/>
          <w:szCs w:val="20"/>
          <w:lang w:val="ru-RU" w:eastAsia="ar-SA"/>
        </w:rPr>
        <w:t>(переустройство, перепланировку, переустро</w:t>
      </w:r>
      <w:r>
        <w:rPr>
          <w:sz w:val="20"/>
          <w:szCs w:val="20"/>
          <w:lang w:val="ru-RU" w:eastAsia="ar-SA"/>
        </w:rPr>
        <w:t>йство и перепланировку –нужное указать)</w:t>
      </w:r>
    </w:p>
    <w:p w14:paraId="202714E8" w14:textId="77777777" w:rsidR="00000000" w:rsidRDefault="00D66D7A">
      <w:r>
        <w:t xml:space="preserve">жилого помещения, занимаемого на основании  </w:t>
      </w:r>
    </w:p>
    <w:p w14:paraId="1659BB9C" w14:textId="77777777" w:rsidR="00000000" w:rsidRDefault="00D66D7A">
      <w:pPr>
        <w:pBdr>
          <w:top w:val="single" w:sz="4" w:space="1" w:color="000000"/>
        </w:pBdr>
        <w:ind w:left="4962"/>
        <w:jc w:val="center"/>
        <w:rPr>
          <w:lang w:val="ru-RU" w:eastAsia="ar-SA"/>
        </w:rPr>
      </w:pPr>
      <w:r>
        <w:rPr>
          <w:lang w:val="ru-RU" w:eastAsia="ar-SA"/>
        </w:rPr>
        <w:t>(права собственности, договора найма,</w:t>
      </w:r>
    </w:p>
    <w:p w14:paraId="0B7F1369" w14:textId="77777777" w:rsidR="00000000" w:rsidRDefault="00D66D7A">
      <w:pPr>
        <w:tabs>
          <w:tab w:val="left" w:pos="9837"/>
        </w:tabs>
        <w:rPr>
          <w:lang w:val="ru-RU" w:eastAsia="ar-SA"/>
        </w:rPr>
      </w:pPr>
      <w:r>
        <w:rPr>
          <w:lang w:val="ru-RU" w:eastAsia="ar-SA"/>
        </w:rPr>
        <w:tab/>
        <w:t>,</w:t>
      </w:r>
    </w:p>
    <w:p w14:paraId="25185E6A" w14:textId="77777777" w:rsidR="00000000" w:rsidRDefault="00D66D7A">
      <w:pPr>
        <w:pBdr>
          <w:top w:val="single" w:sz="4" w:space="1" w:color="000000"/>
        </w:pBdr>
        <w:ind w:right="113"/>
        <w:jc w:val="center"/>
        <w:rPr>
          <w:lang w:val="ru-RU" w:eastAsia="ar-SA"/>
        </w:rPr>
      </w:pPr>
      <w:r>
        <w:rPr>
          <w:lang w:val="ru-RU" w:eastAsia="ar-SA"/>
        </w:rPr>
        <w:t xml:space="preserve">– </w:t>
      </w:r>
      <w:r>
        <w:rPr>
          <w:lang w:val="ru-RU" w:eastAsia="ar-SA"/>
        </w:rPr>
        <w:t>нужное указать)</w:t>
      </w:r>
    </w:p>
    <w:p w14:paraId="32EAD5FC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000000" w14:paraId="6D67BA29" w14:textId="77777777">
        <w:tc>
          <w:tcPr>
            <w:tcW w:w="6124" w:type="dxa"/>
            <w:gridSpan w:val="8"/>
            <w:vAlign w:val="bottom"/>
          </w:tcPr>
          <w:p w14:paraId="761FF757" w14:textId="77777777" w:rsidR="00000000" w:rsidRDefault="00D66D7A">
            <w:pPr>
              <w:snapToGrid w:val="0"/>
              <w:ind w:firstLine="567"/>
              <w:rPr>
                <w:lang w:val="ru-RU" w:eastAsia="ar-SA"/>
              </w:rPr>
            </w:pPr>
            <w:r>
              <w:rPr>
                <w:lang w:val="ru-RU" w:eastAsia="ar-SA"/>
              </w:rPr>
              <w:t>С</w:t>
            </w:r>
            <w:r>
              <w:rPr>
                <w:lang w:val="ru-RU" w:eastAsia="ar-SA"/>
              </w:rPr>
              <w:t>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vAlign w:val="bottom"/>
          </w:tcPr>
          <w:p w14:paraId="4360B9C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70C47DE1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gridSpan w:val="3"/>
            <w:tcBorders>
              <w:bottom w:val="single" w:sz="4" w:space="0" w:color="000000"/>
            </w:tcBorders>
            <w:vAlign w:val="bottom"/>
          </w:tcPr>
          <w:p w14:paraId="3D1E1879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469DBDFC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2C8E593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6C00952C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  <w:tr w:rsidR="00000000" w14:paraId="56015037" w14:textId="77777777">
        <w:tc>
          <w:tcPr>
            <w:tcW w:w="510" w:type="dxa"/>
            <w:vAlign w:val="bottom"/>
          </w:tcPr>
          <w:p w14:paraId="3F5D966E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по 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0460C43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0F544C0C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2FF6289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117F5C6F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5E09B74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35CA3940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5614" w:type="dxa"/>
            <w:gridSpan w:val="11"/>
          </w:tcPr>
          <w:p w14:paraId="2A03272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  <w:tr w:rsidR="00000000" w14:paraId="1A4EDB38" w14:textId="77777777">
        <w:tc>
          <w:tcPr>
            <w:tcW w:w="6180" w:type="dxa"/>
            <w:gridSpan w:val="9"/>
            <w:vAlign w:val="bottom"/>
          </w:tcPr>
          <w:p w14:paraId="0B6F3A68" w14:textId="77777777" w:rsidR="00000000" w:rsidRDefault="00D66D7A">
            <w:pPr>
              <w:snapToGrid w:val="0"/>
              <w:ind w:firstLine="567"/>
              <w:rPr>
                <w:lang w:val="ru-RU" w:eastAsia="ar-SA"/>
              </w:rPr>
            </w:pPr>
            <w:r>
              <w:rPr>
                <w:lang w:val="ru-RU" w:eastAsia="ar-SA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bottom w:val="single" w:sz="4" w:space="0" w:color="000000"/>
            </w:tcBorders>
            <w:vAlign w:val="bottom"/>
          </w:tcPr>
          <w:p w14:paraId="452054E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480" w:type="dxa"/>
            <w:vAlign w:val="bottom"/>
          </w:tcPr>
          <w:p w14:paraId="04656FA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по</w:t>
            </w:r>
          </w:p>
        </w:tc>
        <w:tc>
          <w:tcPr>
            <w:tcW w:w="1646" w:type="dxa"/>
            <w:gridSpan w:val="4"/>
            <w:tcBorders>
              <w:bottom w:val="single" w:sz="4" w:space="0" w:color="000000"/>
            </w:tcBorders>
            <w:vAlign w:val="bottom"/>
          </w:tcPr>
          <w:p w14:paraId="4278C4F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96" w:type="dxa"/>
          </w:tcPr>
          <w:p w14:paraId="2E29F2A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</w:tbl>
    <w:p w14:paraId="5E3CB20F" w14:textId="77777777" w:rsidR="00000000" w:rsidRDefault="00D66D7A">
      <w:pPr>
        <w:tabs>
          <w:tab w:val="center" w:pos="2127"/>
          <w:tab w:val="left" w:pos="3544"/>
        </w:tabs>
        <w:rPr>
          <w:lang w:val="ru-RU" w:eastAsia="ar-SA"/>
        </w:rPr>
      </w:pPr>
      <w:r>
        <w:rPr>
          <w:lang w:val="ru-RU" w:eastAsia="ar-SA"/>
        </w:rPr>
        <w:t xml:space="preserve">часов в  </w:t>
      </w:r>
      <w:r>
        <w:rPr>
          <w:lang w:val="ru-RU" w:eastAsia="ar-SA"/>
        </w:rPr>
        <w:tab/>
      </w:r>
      <w:r>
        <w:rPr>
          <w:lang w:val="ru-RU" w:eastAsia="ar-SA"/>
        </w:rPr>
        <w:tab/>
        <w:t>дни.</w:t>
      </w:r>
    </w:p>
    <w:p w14:paraId="5987C490" w14:textId="77777777" w:rsidR="00000000" w:rsidRDefault="00D66D7A">
      <w:pPr>
        <w:pBdr>
          <w:top w:val="single" w:sz="4" w:space="1" w:color="000000"/>
        </w:pBdr>
        <w:ind w:left="851" w:right="6519"/>
        <w:rPr>
          <w:lang w:val="ru-RU" w:eastAsia="ar-SA"/>
        </w:rPr>
      </w:pPr>
    </w:p>
    <w:p w14:paraId="488C9D5B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Обязуюсь:</w:t>
      </w:r>
    </w:p>
    <w:p w14:paraId="557D8C1E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осуществить ремонтно-строительные работы в соответствии с проектом (проектной документацией);</w:t>
      </w:r>
    </w:p>
    <w:p w14:paraId="4C752F7E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14:paraId="46ABD162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осуществить работы в установленные сроки и с соблюд</w:t>
      </w:r>
      <w:r>
        <w:rPr>
          <w:lang w:val="ru-RU" w:eastAsia="ar-SA"/>
        </w:rPr>
        <w:t>ением согласованного режима проведения работ.</w:t>
      </w:r>
    </w:p>
    <w:p w14:paraId="488C89EC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>
        <w:rPr>
          <w:lang w:val="ru-RU" w:eastAsia="ar-SA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000000" w14:paraId="5CEB87C8" w14:textId="77777777">
        <w:tc>
          <w:tcPr>
            <w:tcW w:w="2495" w:type="dxa"/>
            <w:vAlign w:val="bottom"/>
          </w:tcPr>
          <w:p w14:paraId="5293FD19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социального найма от “</w:t>
            </w:r>
          </w:p>
        </w:tc>
        <w:tc>
          <w:tcPr>
            <w:tcW w:w="510" w:type="dxa"/>
            <w:tcBorders>
              <w:bottom w:val="single" w:sz="4" w:space="0" w:color="000000"/>
            </w:tcBorders>
            <w:vAlign w:val="bottom"/>
          </w:tcPr>
          <w:p w14:paraId="1261842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42184887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38A333E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42" w:type="dxa"/>
            <w:vAlign w:val="bottom"/>
          </w:tcPr>
          <w:p w14:paraId="680A8B4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bottom"/>
          </w:tcPr>
          <w:p w14:paraId="778E917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709" w:type="dxa"/>
            <w:vAlign w:val="bottom"/>
          </w:tcPr>
          <w:p w14:paraId="336E63A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г. №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bottom"/>
          </w:tcPr>
          <w:p w14:paraId="2CF2FCE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42" w:type="dxa"/>
            <w:vAlign w:val="bottom"/>
          </w:tcPr>
          <w:p w14:paraId="00DDED76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:</w:t>
            </w:r>
          </w:p>
        </w:tc>
      </w:tr>
    </w:tbl>
    <w:p w14:paraId="52C4DB2C" w14:textId="77777777" w:rsidR="00000000" w:rsidRDefault="00D66D7A">
      <w:pPr>
        <w:spacing w:after="120"/>
      </w:pPr>
    </w:p>
    <w:tbl>
      <w:tblPr>
        <w:tblW w:w="0" w:type="auto"/>
        <w:tblInd w:w="-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57"/>
      </w:tblGrid>
      <w:tr w:rsidR="00000000" w14:paraId="5999918B" w14:textId="77777777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9124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№</w:t>
            </w:r>
            <w:r>
              <w:rPr>
                <w:lang w:val="ru-RU" w:eastAsia="ar-SA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F3232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Фамилия,</w:t>
            </w:r>
            <w:r>
              <w:rPr>
                <w:lang w:val="ru-RU" w:eastAsia="ar-SA"/>
              </w:rPr>
              <w:t xml:space="preserve"> имя, отчество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55A11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D16F7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Подпись *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E4F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Отметка о нотариальном заверении подписей лиц</w:t>
            </w:r>
          </w:p>
        </w:tc>
      </w:tr>
      <w:tr w:rsidR="00000000" w14:paraId="14C5FDFA" w14:textId="77777777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37170D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202BEC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E5E781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3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931FE59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4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756B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5</w:t>
            </w:r>
          </w:p>
        </w:tc>
      </w:tr>
      <w:tr w:rsidR="00000000" w14:paraId="19C952D7" w14:textId="77777777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0AAD177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2D6B150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0012F96D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72F7877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C06A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10DDA75F" w14:textId="77777777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5B7BBBA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34DABC5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677A10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76688FEE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A53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2D31CB96" w14:textId="77777777"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14:paraId="226AA04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6F94C466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93F64C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500928F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5D7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</w:tbl>
    <w:p w14:paraId="6A5C05EB" w14:textId="77777777" w:rsidR="00000000" w:rsidRDefault="00D66D7A">
      <w:pPr>
        <w:spacing w:before="240"/>
        <w:rPr>
          <w:lang w:val="ru-RU" w:eastAsia="ar-SA"/>
        </w:rPr>
      </w:pPr>
      <w:r>
        <w:rPr>
          <w:lang w:val="ru-RU" w:eastAsia="ar-SA"/>
        </w:rPr>
        <w:t>________________</w:t>
      </w:r>
    </w:p>
    <w:p w14:paraId="675BECB3" w14:textId="77777777" w:rsidR="00000000" w:rsidRDefault="00D66D7A">
      <w:pPr>
        <w:ind w:firstLine="567"/>
        <w:jc w:val="both"/>
        <w:rPr>
          <w:lang w:val="ru-RU" w:eastAsia="ar-SA"/>
        </w:rPr>
      </w:pPr>
      <w:r>
        <w:rPr>
          <w:lang w:val="ru-RU" w:eastAsia="ar-SA"/>
        </w:rPr>
        <w:t>* Подписи ставятся в присутствии должностного лица, принимающего докум</w:t>
      </w:r>
      <w:r>
        <w:rPr>
          <w:lang w:val="ru-RU" w:eastAsia="ar-SA"/>
        </w:rPr>
        <w:t>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4C94712F" w14:textId="77777777" w:rsidR="00000000" w:rsidRDefault="00D66D7A"/>
    <w:p w14:paraId="75C6EFF6" w14:textId="77777777" w:rsidR="00000000" w:rsidRDefault="00D66D7A">
      <w:r>
        <w:t>К заявлению прилагаются следующие документы:</w:t>
      </w:r>
    </w:p>
    <w:p w14:paraId="6BF0B30A" w14:textId="77777777" w:rsidR="00000000" w:rsidRDefault="00D66D7A">
      <w:r>
        <w:t xml:space="preserve">1)  </w:t>
      </w:r>
    </w:p>
    <w:p w14:paraId="0C117E72" w14:textId="77777777" w:rsidR="00000000" w:rsidRDefault="00D66D7A">
      <w:pPr>
        <w:pBdr>
          <w:top w:val="single" w:sz="4" w:space="1" w:color="000000"/>
        </w:pBdr>
        <w:ind w:left="284"/>
        <w:jc w:val="center"/>
        <w:rPr>
          <w:lang w:val="ru-RU" w:eastAsia="ar-SA"/>
        </w:rPr>
      </w:pPr>
      <w:r>
        <w:rPr>
          <w:lang w:val="ru-RU" w:eastAsia="ar-SA"/>
        </w:rPr>
        <w:t xml:space="preserve">(указывается вид и реквизиты правоустанавливающего </w:t>
      </w:r>
      <w:r>
        <w:rPr>
          <w:lang w:val="ru-RU" w:eastAsia="ar-SA"/>
        </w:rPr>
        <w:t>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000000" w14:paraId="3DF282F8" w14:textId="77777777">
        <w:tc>
          <w:tcPr>
            <w:tcW w:w="7399" w:type="dxa"/>
            <w:tcBorders>
              <w:bottom w:val="single" w:sz="4" w:space="0" w:color="000000"/>
            </w:tcBorders>
            <w:vAlign w:val="bottom"/>
          </w:tcPr>
          <w:p w14:paraId="162C9FFA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426" w:type="dxa"/>
            <w:vAlign w:val="bottom"/>
          </w:tcPr>
          <w:p w14:paraId="4901F50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на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bottom"/>
          </w:tcPr>
          <w:p w14:paraId="6B2160F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992" w:type="dxa"/>
            <w:vAlign w:val="bottom"/>
          </w:tcPr>
          <w:p w14:paraId="7A919448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листах;</w:t>
            </w:r>
          </w:p>
        </w:tc>
      </w:tr>
      <w:tr w:rsidR="00000000" w14:paraId="7FE66DC3" w14:textId="77777777">
        <w:tc>
          <w:tcPr>
            <w:tcW w:w="7399" w:type="dxa"/>
            <w:vAlign w:val="bottom"/>
          </w:tcPr>
          <w:p w14:paraId="1B9744D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vAlign w:val="bottom"/>
          </w:tcPr>
          <w:p w14:paraId="15383F9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29ECAE7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992" w:type="dxa"/>
            <w:vAlign w:val="bottom"/>
          </w:tcPr>
          <w:p w14:paraId="77EDFBEB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</w:tbl>
    <w:p w14:paraId="460DDABC" w14:textId="77777777" w:rsidR="00000000" w:rsidRDefault="00D66D7A">
      <w:pPr>
        <w:tabs>
          <w:tab w:val="center" w:pos="1985"/>
          <w:tab w:val="left" w:pos="2552"/>
        </w:tabs>
        <w:jc w:val="both"/>
        <w:rPr>
          <w:lang w:val="ru-RU" w:eastAsia="ar-SA"/>
        </w:rPr>
      </w:pPr>
      <w:r>
        <w:rPr>
          <w:lang w:val="ru-RU" w:eastAsia="ar-SA"/>
        </w:rPr>
        <w:t xml:space="preserve">2) проект (проектная документация) переустройства и (или) перепланировки жилого помещения на  </w:t>
      </w:r>
      <w:r>
        <w:rPr>
          <w:lang w:val="ru-RU" w:eastAsia="ar-SA"/>
        </w:rPr>
        <w:tab/>
      </w:r>
      <w:r>
        <w:rPr>
          <w:lang w:val="ru-RU" w:eastAsia="ar-SA"/>
        </w:rPr>
        <w:tab/>
        <w:t>листах;</w:t>
      </w:r>
    </w:p>
    <w:p w14:paraId="1C8D32BE" w14:textId="77777777" w:rsidR="00000000" w:rsidRDefault="00D66D7A">
      <w:pPr>
        <w:pBdr>
          <w:top w:val="single" w:sz="4" w:space="1" w:color="000000"/>
        </w:pBdr>
        <w:ind w:left="1560" w:right="7511"/>
        <w:rPr>
          <w:lang w:val="ru-RU" w:eastAsia="ar-SA"/>
        </w:rPr>
      </w:pPr>
    </w:p>
    <w:p w14:paraId="6FE071B2" w14:textId="77777777" w:rsidR="00000000" w:rsidRDefault="00D66D7A">
      <w:pPr>
        <w:tabs>
          <w:tab w:val="center" w:pos="797"/>
          <w:tab w:val="left" w:pos="1276"/>
        </w:tabs>
        <w:jc w:val="both"/>
        <w:rPr>
          <w:lang w:val="ru-RU" w:eastAsia="ar-SA"/>
        </w:rPr>
      </w:pPr>
      <w:r>
        <w:rPr>
          <w:lang w:val="ru-RU" w:eastAsia="ar-SA"/>
        </w:rPr>
        <w:t>3) те</w:t>
      </w:r>
      <w:r>
        <w:rPr>
          <w:lang w:val="ru-RU" w:eastAsia="ar-SA"/>
        </w:rPr>
        <w:t>хнический паспорт переустраиваемого и (или) перепланируемого жилого помещения</w:t>
      </w:r>
      <w:r>
        <w:rPr>
          <w:lang w:val="ru-RU" w:eastAsia="ar-SA"/>
        </w:rPr>
        <w:br/>
        <w:t xml:space="preserve">на  </w:t>
      </w:r>
      <w:r>
        <w:rPr>
          <w:lang w:val="ru-RU" w:eastAsia="ar-SA"/>
        </w:rPr>
        <w:tab/>
      </w:r>
      <w:r>
        <w:rPr>
          <w:lang w:val="ru-RU" w:eastAsia="ar-SA"/>
        </w:rPr>
        <w:tab/>
        <w:t>листах;</w:t>
      </w:r>
    </w:p>
    <w:p w14:paraId="1076AF3B" w14:textId="77777777" w:rsidR="00000000" w:rsidRDefault="00D66D7A">
      <w:pPr>
        <w:pBdr>
          <w:top w:val="single" w:sz="4" w:space="1" w:color="000000"/>
        </w:pBdr>
        <w:ind w:left="340" w:right="8761"/>
        <w:rPr>
          <w:lang w:val="ru-RU" w:eastAsia="ar-SA"/>
        </w:rPr>
      </w:pPr>
    </w:p>
    <w:p w14:paraId="342D1DC3" w14:textId="77777777" w:rsidR="00000000" w:rsidRDefault="00D66D7A">
      <w:pPr>
        <w:tabs>
          <w:tab w:val="center" w:pos="4584"/>
          <w:tab w:val="left" w:pos="5103"/>
          <w:tab w:val="left" w:pos="5954"/>
        </w:tabs>
        <w:jc w:val="both"/>
        <w:rPr>
          <w:lang w:val="ru-RU" w:eastAsia="ar-SA"/>
        </w:rPr>
      </w:pPr>
      <w:r>
        <w:rPr>
          <w:lang w:val="ru-RU" w:eastAsia="ar-SA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</w:t>
      </w:r>
      <w:r>
        <w:rPr>
          <w:lang w:val="ru-RU" w:eastAsia="ar-SA"/>
        </w:rPr>
        <w:t xml:space="preserve">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>
        <w:rPr>
          <w:lang w:val="ru-RU" w:eastAsia="ar-SA"/>
        </w:rPr>
        <w:tab/>
      </w:r>
      <w:r>
        <w:rPr>
          <w:lang w:val="ru-RU" w:eastAsia="ar-SA"/>
        </w:rPr>
        <w:tab/>
        <w:t>листах;</w:t>
      </w:r>
    </w:p>
    <w:p w14:paraId="41DB8593" w14:textId="77777777" w:rsidR="00000000" w:rsidRDefault="00D66D7A">
      <w:pPr>
        <w:pBdr>
          <w:top w:val="single" w:sz="4" w:space="1" w:color="000000"/>
        </w:pBdr>
        <w:ind w:left="4196" w:right="4905"/>
        <w:rPr>
          <w:lang w:val="ru-RU" w:eastAsia="ar-SA"/>
        </w:rPr>
      </w:pPr>
    </w:p>
    <w:p w14:paraId="1DA03A09" w14:textId="77777777" w:rsidR="00000000" w:rsidRDefault="00D66D7A">
      <w:pPr>
        <w:tabs>
          <w:tab w:val="center" w:pos="769"/>
          <w:tab w:val="left" w:pos="1276"/>
        </w:tabs>
        <w:jc w:val="both"/>
        <w:rPr>
          <w:lang w:val="ru-RU" w:eastAsia="ar-SA"/>
        </w:rPr>
      </w:pPr>
      <w:r>
        <w:rPr>
          <w:lang w:val="ru-RU" w:eastAsia="ar-SA"/>
        </w:rPr>
        <w:t>5) документы, подтверждающие согласие временно отсутствующих членов семьи</w:t>
      </w:r>
      <w:r>
        <w:rPr>
          <w:lang w:val="ru-RU" w:eastAsia="ar-SA"/>
        </w:rPr>
        <w:br/>
        <w:t>нанимателя на переустройство и (</w:t>
      </w:r>
      <w:r>
        <w:rPr>
          <w:lang w:val="ru-RU" w:eastAsia="ar-SA"/>
        </w:rPr>
        <w:t>или) перепланировку жилого помещения,</w:t>
      </w:r>
      <w:r>
        <w:rPr>
          <w:lang w:val="ru-RU" w:eastAsia="ar-SA"/>
        </w:rPr>
        <w:br/>
        <w:t xml:space="preserve">на  </w:t>
      </w:r>
      <w:r>
        <w:rPr>
          <w:lang w:val="ru-RU" w:eastAsia="ar-SA"/>
        </w:rPr>
        <w:tab/>
      </w:r>
      <w:r>
        <w:rPr>
          <w:lang w:val="ru-RU" w:eastAsia="ar-SA"/>
        </w:rPr>
        <w:tab/>
        <w:t>листах (при необходимости);</w:t>
      </w:r>
    </w:p>
    <w:p w14:paraId="26DF38BF" w14:textId="77777777" w:rsidR="00000000" w:rsidRDefault="00D66D7A">
      <w:pPr>
        <w:pBdr>
          <w:top w:val="single" w:sz="4" w:space="1" w:color="000000"/>
        </w:pBdr>
        <w:ind w:left="340" w:right="8761"/>
        <w:rPr>
          <w:lang w:val="ru-RU" w:eastAsia="ar-SA"/>
        </w:rPr>
      </w:pPr>
    </w:p>
    <w:p w14:paraId="5C90CA2E" w14:textId="77777777" w:rsidR="00000000" w:rsidRDefault="00D66D7A">
      <w:r>
        <w:t xml:space="preserve">6) иные документы:  </w:t>
      </w:r>
    </w:p>
    <w:p w14:paraId="39A93BE6" w14:textId="77777777" w:rsidR="00000000" w:rsidRDefault="00D66D7A">
      <w:pPr>
        <w:pBdr>
          <w:top w:val="single" w:sz="4" w:space="1" w:color="000000"/>
        </w:pBdr>
        <w:ind w:left="2127"/>
        <w:jc w:val="center"/>
        <w:rPr>
          <w:lang w:val="ru-RU" w:eastAsia="ar-SA"/>
        </w:rPr>
      </w:pPr>
      <w:r>
        <w:rPr>
          <w:lang w:val="ru-RU" w:eastAsia="ar-SA"/>
        </w:rPr>
        <w:t>(доверенности, выписки из уставов и др.)</w:t>
      </w:r>
    </w:p>
    <w:p w14:paraId="2C6BC3B1" w14:textId="77777777" w:rsidR="00000000" w:rsidRDefault="00D66D7A">
      <w:pPr>
        <w:spacing w:before="240" w:after="120"/>
        <w:rPr>
          <w:lang w:val="ru-RU" w:eastAsia="ar-SA"/>
        </w:rPr>
      </w:pPr>
      <w:r>
        <w:rPr>
          <w:lang w:val="ru-RU" w:eastAsia="ar-SA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00000" w14:paraId="2F3EA26E" w14:textId="77777777">
        <w:tc>
          <w:tcPr>
            <w:tcW w:w="170" w:type="dxa"/>
            <w:vAlign w:val="bottom"/>
          </w:tcPr>
          <w:p w14:paraId="3D3F2EAC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3BEE605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42F3AE7F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bottom"/>
          </w:tcPr>
          <w:p w14:paraId="197A086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79A0BE64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26B4E8E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0557D963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1964" w:type="dxa"/>
            <w:tcBorders>
              <w:bottom w:val="single" w:sz="4" w:space="0" w:color="000000"/>
            </w:tcBorders>
            <w:vAlign w:val="bottom"/>
          </w:tcPr>
          <w:p w14:paraId="163B5AE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7E1BCCC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 w14:paraId="0B8CAFB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76FAC1C0" w14:textId="77777777">
        <w:tc>
          <w:tcPr>
            <w:tcW w:w="170" w:type="dxa"/>
            <w:vAlign w:val="bottom"/>
          </w:tcPr>
          <w:p w14:paraId="10EA155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7F41EACB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1ED96A6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2" w:type="dxa"/>
            <w:vAlign w:val="bottom"/>
          </w:tcPr>
          <w:p w14:paraId="15D4BB0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(дата)</w:t>
            </w:r>
          </w:p>
        </w:tc>
        <w:tc>
          <w:tcPr>
            <w:tcW w:w="567" w:type="dxa"/>
            <w:vAlign w:val="bottom"/>
          </w:tcPr>
          <w:p w14:paraId="1D17D6C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36987FD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136C4CB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64" w:type="dxa"/>
            <w:vAlign w:val="bottom"/>
          </w:tcPr>
          <w:p w14:paraId="3CC8EA5E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14:paraId="02D3EDB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vAlign w:val="bottom"/>
          </w:tcPr>
          <w:p w14:paraId="17536FF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(расшифровка подписи заявителя)</w:t>
            </w:r>
          </w:p>
        </w:tc>
      </w:tr>
    </w:tbl>
    <w:p w14:paraId="0CE7D8FE" w14:textId="77777777" w:rsidR="00000000" w:rsidRDefault="00D66D7A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00000" w14:paraId="76D08B93" w14:textId="77777777">
        <w:tc>
          <w:tcPr>
            <w:tcW w:w="170" w:type="dxa"/>
            <w:vAlign w:val="bottom"/>
          </w:tcPr>
          <w:p w14:paraId="357C2DAA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77F09EB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6506732D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bottom"/>
          </w:tcPr>
          <w:p w14:paraId="437D804E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40B00CF3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3CED8D3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0050112A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1964" w:type="dxa"/>
            <w:tcBorders>
              <w:bottom w:val="single" w:sz="4" w:space="0" w:color="000000"/>
            </w:tcBorders>
            <w:vAlign w:val="bottom"/>
          </w:tcPr>
          <w:p w14:paraId="1AAF2DF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4D83D917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 w14:paraId="562C2692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4D23E7A6" w14:textId="77777777">
        <w:tc>
          <w:tcPr>
            <w:tcW w:w="170" w:type="dxa"/>
            <w:vAlign w:val="bottom"/>
          </w:tcPr>
          <w:p w14:paraId="39876CC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1B6406C0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6763B709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2" w:type="dxa"/>
            <w:vAlign w:val="bottom"/>
          </w:tcPr>
          <w:p w14:paraId="7771B27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(дата)</w:t>
            </w:r>
          </w:p>
        </w:tc>
        <w:tc>
          <w:tcPr>
            <w:tcW w:w="567" w:type="dxa"/>
            <w:vAlign w:val="bottom"/>
          </w:tcPr>
          <w:p w14:paraId="5FD7F257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7A78EA83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0BC9ADE9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64" w:type="dxa"/>
            <w:vAlign w:val="bottom"/>
          </w:tcPr>
          <w:p w14:paraId="5321831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14:paraId="47AF9D3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vAlign w:val="bottom"/>
          </w:tcPr>
          <w:p w14:paraId="373025B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(расшифровка подписи заявителя)</w:t>
            </w:r>
          </w:p>
        </w:tc>
      </w:tr>
    </w:tbl>
    <w:p w14:paraId="757AA30B" w14:textId="77777777" w:rsidR="00000000" w:rsidRDefault="00D66D7A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00000" w14:paraId="79DB27A4" w14:textId="77777777">
        <w:tc>
          <w:tcPr>
            <w:tcW w:w="170" w:type="dxa"/>
            <w:vAlign w:val="bottom"/>
          </w:tcPr>
          <w:p w14:paraId="7CCDD1BB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7EF3F322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6FC35776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bottom"/>
          </w:tcPr>
          <w:p w14:paraId="33FF2A4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5F069D1E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1BC67D3D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28BF51DF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1964" w:type="dxa"/>
            <w:tcBorders>
              <w:bottom w:val="single" w:sz="4" w:space="0" w:color="000000"/>
            </w:tcBorders>
            <w:vAlign w:val="bottom"/>
          </w:tcPr>
          <w:p w14:paraId="4EB4A12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0296C6B6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 w14:paraId="6D51E56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0A94566A" w14:textId="77777777">
        <w:tc>
          <w:tcPr>
            <w:tcW w:w="170" w:type="dxa"/>
            <w:vAlign w:val="bottom"/>
          </w:tcPr>
          <w:p w14:paraId="678CB36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1BCAE410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519C0065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2" w:type="dxa"/>
            <w:vAlign w:val="bottom"/>
          </w:tcPr>
          <w:p w14:paraId="68C8009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(дата)</w:t>
            </w:r>
          </w:p>
        </w:tc>
        <w:tc>
          <w:tcPr>
            <w:tcW w:w="567" w:type="dxa"/>
            <w:vAlign w:val="bottom"/>
          </w:tcPr>
          <w:p w14:paraId="5BCAF81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149C91C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5590553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64" w:type="dxa"/>
            <w:vAlign w:val="bottom"/>
          </w:tcPr>
          <w:p w14:paraId="1D219FA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14:paraId="2DF6BBD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vAlign w:val="bottom"/>
          </w:tcPr>
          <w:p w14:paraId="6D91B9D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(расшифровка подписи заявителя)</w:t>
            </w:r>
          </w:p>
        </w:tc>
      </w:tr>
    </w:tbl>
    <w:p w14:paraId="77C3CF2F" w14:textId="77777777" w:rsidR="00000000" w:rsidRDefault="00D66D7A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00000" w14:paraId="0DEF0945" w14:textId="77777777">
        <w:tc>
          <w:tcPr>
            <w:tcW w:w="170" w:type="dxa"/>
            <w:vAlign w:val="bottom"/>
          </w:tcPr>
          <w:p w14:paraId="2DF0447F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758090E1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6042F249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bottom"/>
          </w:tcPr>
          <w:p w14:paraId="0355BFC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0BA9EB71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10B9F47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48E54038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1964" w:type="dxa"/>
            <w:tcBorders>
              <w:bottom w:val="single" w:sz="4" w:space="0" w:color="000000"/>
            </w:tcBorders>
            <w:vAlign w:val="bottom"/>
          </w:tcPr>
          <w:p w14:paraId="1DDD71E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536737F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 w14:paraId="39DA7CB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553FE7CA" w14:textId="77777777">
        <w:tc>
          <w:tcPr>
            <w:tcW w:w="170" w:type="dxa"/>
            <w:vAlign w:val="bottom"/>
          </w:tcPr>
          <w:p w14:paraId="2643438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7D836DDB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361A718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2" w:type="dxa"/>
            <w:vAlign w:val="bottom"/>
          </w:tcPr>
          <w:p w14:paraId="2F8140F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(дата)</w:t>
            </w:r>
          </w:p>
        </w:tc>
        <w:tc>
          <w:tcPr>
            <w:tcW w:w="567" w:type="dxa"/>
            <w:vAlign w:val="bottom"/>
          </w:tcPr>
          <w:p w14:paraId="0CA57103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41ED458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4691F44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64" w:type="dxa"/>
            <w:vAlign w:val="bottom"/>
          </w:tcPr>
          <w:p w14:paraId="68565C7A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14:paraId="5426B61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vAlign w:val="bottom"/>
          </w:tcPr>
          <w:p w14:paraId="6C24A7A2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(расшифровка подписи заявителя)</w:t>
            </w:r>
          </w:p>
        </w:tc>
      </w:tr>
    </w:tbl>
    <w:p w14:paraId="0FAC06A1" w14:textId="77777777" w:rsidR="00000000" w:rsidRDefault="00D66D7A">
      <w:pPr>
        <w:spacing w:before="120"/>
        <w:rPr>
          <w:lang w:val="ru-RU" w:eastAsia="ar-SA"/>
        </w:rPr>
      </w:pPr>
      <w:r>
        <w:rPr>
          <w:lang w:val="ru-RU" w:eastAsia="ar-SA"/>
        </w:rPr>
        <w:t>___</w:t>
      </w:r>
      <w:r>
        <w:rPr>
          <w:lang w:val="ru-RU" w:eastAsia="ar-SA"/>
        </w:rPr>
        <w:t>_____________</w:t>
      </w:r>
    </w:p>
    <w:p w14:paraId="55870496" w14:textId="77777777" w:rsidR="00000000" w:rsidRDefault="00D66D7A">
      <w:pPr>
        <w:ind w:firstLine="567"/>
        <w:jc w:val="both"/>
        <w:rPr>
          <w:sz w:val="22"/>
          <w:szCs w:val="22"/>
          <w:lang w:val="ru-RU" w:eastAsia="ar-SA"/>
        </w:rPr>
      </w:pPr>
      <w:r>
        <w:rPr>
          <w:lang w:val="ru-RU" w:eastAsia="ar-SA"/>
        </w:rPr>
        <w:t>* </w:t>
      </w:r>
      <w:r>
        <w:rPr>
          <w:sz w:val="22"/>
          <w:szCs w:val="22"/>
          <w:lang w:val="ru-RU" w:eastAsia="ar-SA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</w:t>
      </w:r>
      <w:r>
        <w:rPr>
          <w:sz w:val="22"/>
          <w:szCs w:val="22"/>
          <w:lang w:val="ru-RU" w:eastAsia="ar-SA"/>
        </w:rPr>
        <w:t>нии жилым помещением на праве собственности – собственником (собственниками).</w:t>
      </w:r>
    </w:p>
    <w:p w14:paraId="37C7CDE0" w14:textId="77777777" w:rsidR="00000000" w:rsidRDefault="00D66D7A">
      <w:pPr>
        <w:pBdr>
          <w:bottom w:val="single" w:sz="4" w:space="1" w:color="000000"/>
        </w:pBdr>
        <w:spacing w:before="360"/>
        <w:rPr>
          <w:sz w:val="22"/>
          <w:szCs w:val="22"/>
          <w:lang w:val="ru-RU" w:eastAsia="ar-SA"/>
        </w:rPr>
      </w:pPr>
    </w:p>
    <w:p w14:paraId="0731ECFC" w14:textId="77777777" w:rsidR="00000000" w:rsidRDefault="00D66D7A">
      <w:pPr>
        <w:pBdr>
          <w:bottom w:val="single" w:sz="4" w:space="1" w:color="000000"/>
        </w:pBdr>
        <w:spacing w:before="360"/>
        <w:rPr>
          <w:sz w:val="22"/>
          <w:szCs w:val="22"/>
          <w:lang w:val="ru-RU" w:eastAsia="ar-SA"/>
        </w:rPr>
      </w:pPr>
    </w:p>
    <w:p w14:paraId="215D3486" w14:textId="77777777" w:rsidR="00000000" w:rsidRDefault="00D66D7A">
      <w:pPr>
        <w:spacing w:after="480"/>
        <w:jc w:val="center"/>
        <w:rPr>
          <w:lang w:val="ru-RU" w:eastAsia="ar-SA"/>
        </w:rPr>
      </w:pPr>
      <w:r>
        <w:rPr>
          <w:lang w:val="ru-RU" w:eastAsia="ar-SA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6B0CDF27" w14:textId="77777777">
        <w:tc>
          <w:tcPr>
            <w:tcW w:w="4281" w:type="dxa"/>
            <w:vAlign w:val="bottom"/>
          </w:tcPr>
          <w:p w14:paraId="0FB4BC45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Документы представлены на приеме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23A7506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64C42EC5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554333FA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0E2DD3B1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0F1EE6ED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2F8DB95D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67D9C81D" w14:textId="77777777" w:rsidR="00000000" w:rsidRDefault="00D66D7A">
      <w:pPr>
        <w:spacing w:before="240"/>
        <w:rPr>
          <w:lang w:val="ru-RU" w:eastAsia="ar-SA"/>
        </w:rPr>
      </w:pPr>
      <w:r>
        <w:rPr>
          <w:lang w:val="ru-RU" w:eastAsia="ar-SA"/>
        </w:rPr>
        <w:t xml:space="preserve">Входящий номер регистрации заявления  </w:t>
      </w:r>
    </w:p>
    <w:p w14:paraId="28DEDE92" w14:textId="77777777" w:rsidR="00000000" w:rsidRDefault="00D66D7A">
      <w:pPr>
        <w:pBdr>
          <w:top w:val="single" w:sz="4" w:space="1" w:color="000000"/>
        </w:pBdr>
        <w:spacing w:after="240"/>
        <w:ind w:left="4309" w:right="1843"/>
        <w:rPr>
          <w:lang w:val="ru-RU" w:eastAsia="ar-SA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0D776F6D" w14:textId="77777777">
        <w:tc>
          <w:tcPr>
            <w:tcW w:w="4281" w:type="dxa"/>
            <w:vAlign w:val="bottom"/>
          </w:tcPr>
          <w:p w14:paraId="090D5F4F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 xml:space="preserve">Выдана расписка в </w:t>
            </w:r>
            <w:r>
              <w:rPr>
                <w:lang w:val="ru-RU" w:eastAsia="ar-SA"/>
              </w:rPr>
              <w:t>получении</w:t>
            </w:r>
            <w:r>
              <w:rPr>
                <w:lang w:val="ru-RU" w:eastAsia="ar-SA"/>
              </w:rPr>
              <w:br/>
              <w:t>документов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610E0C2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72F40AD4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175053B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7FA942B6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1B714425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634FF503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39FA5B53" w14:textId="77777777" w:rsidR="00000000" w:rsidRDefault="00D66D7A">
      <w:pPr>
        <w:ind w:left="4111"/>
        <w:rPr>
          <w:lang w:val="ru-RU" w:eastAsia="ar-SA"/>
        </w:rPr>
      </w:pPr>
      <w:r>
        <w:rPr>
          <w:lang w:val="ru-RU" w:eastAsia="ar-SA"/>
        </w:rPr>
        <w:t xml:space="preserve">№  </w:t>
      </w:r>
    </w:p>
    <w:p w14:paraId="548E57DE" w14:textId="77777777" w:rsidR="00000000" w:rsidRDefault="00D66D7A">
      <w:pPr>
        <w:pBdr>
          <w:top w:val="single" w:sz="4" w:space="1" w:color="000000"/>
        </w:pBdr>
        <w:spacing w:after="240"/>
        <w:ind w:left="4451" w:right="3686"/>
        <w:rPr>
          <w:lang w:val="ru-RU" w:eastAsia="ar-SA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7A9684E6" w14:textId="77777777">
        <w:tc>
          <w:tcPr>
            <w:tcW w:w="4281" w:type="dxa"/>
            <w:vAlign w:val="bottom"/>
          </w:tcPr>
          <w:p w14:paraId="73CDBBE2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Расписку получил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36ADBDF2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425CB5AB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79B2494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47B1C856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0A5F773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0B6D4902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7B756E14" w14:textId="77777777" w:rsidR="00000000" w:rsidRDefault="00D66D7A">
      <w:pPr>
        <w:ind w:left="4253"/>
      </w:pPr>
    </w:p>
    <w:p w14:paraId="630CDF4A" w14:textId="77777777" w:rsidR="00000000" w:rsidRDefault="00D66D7A">
      <w:pPr>
        <w:pBdr>
          <w:top w:val="single" w:sz="4" w:space="1" w:color="000000"/>
        </w:pBdr>
        <w:ind w:left="4253" w:right="1841"/>
        <w:jc w:val="center"/>
        <w:rPr>
          <w:lang w:val="ru-RU" w:eastAsia="ar-SA"/>
        </w:rPr>
      </w:pPr>
      <w:r>
        <w:rPr>
          <w:lang w:val="ru-RU" w:eastAsia="ar-SA"/>
        </w:rPr>
        <w:t>(подпись заявителя)</w:t>
      </w:r>
    </w:p>
    <w:p w14:paraId="7FDEF49E" w14:textId="77777777" w:rsidR="00000000" w:rsidRDefault="00D66D7A">
      <w:pPr>
        <w:spacing w:before="240"/>
        <w:ind w:right="5810"/>
        <w:rPr>
          <w:lang w:val="ru-RU" w:eastAsia="ar-SA"/>
        </w:rPr>
      </w:pPr>
    </w:p>
    <w:p w14:paraId="275B5054" w14:textId="77777777" w:rsidR="00000000" w:rsidRDefault="00D66D7A">
      <w:pPr>
        <w:pBdr>
          <w:top w:val="single" w:sz="4" w:space="1" w:color="000000"/>
        </w:pBdr>
        <w:ind w:right="5810"/>
        <w:jc w:val="center"/>
        <w:rPr>
          <w:lang w:val="ru-RU" w:eastAsia="ar-SA"/>
        </w:rPr>
      </w:pPr>
      <w:r>
        <w:rPr>
          <w:lang w:val="ru-RU" w:eastAsia="ar-SA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000000" w14:paraId="05E6F64D" w14:textId="77777777">
        <w:tc>
          <w:tcPr>
            <w:tcW w:w="4706" w:type="dxa"/>
            <w:tcBorders>
              <w:bottom w:val="single" w:sz="4" w:space="0" w:color="000000"/>
            </w:tcBorders>
            <w:vAlign w:val="bottom"/>
          </w:tcPr>
          <w:p w14:paraId="752574F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276" w:type="dxa"/>
            <w:vAlign w:val="bottom"/>
          </w:tcPr>
          <w:p w14:paraId="3905086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14:paraId="111FA41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489DA35F" w14:textId="77777777">
        <w:tc>
          <w:tcPr>
            <w:tcW w:w="4706" w:type="dxa"/>
            <w:vAlign w:val="bottom"/>
          </w:tcPr>
          <w:p w14:paraId="0883A9B0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vAlign w:val="bottom"/>
          </w:tcPr>
          <w:p w14:paraId="3E1183E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126" w:type="dxa"/>
            <w:vAlign w:val="bottom"/>
          </w:tcPr>
          <w:p w14:paraId="40FD186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(подпись)</w:t>
            </w:r>
          </w:p>
        </w:tc>
      </w:tr>
    </w:tbl>
    <w:p w14:paraId="629154B1" w14:textId="77777777" w:rsidR="00000000" w:rsidRDefault="00D66D7A">
      <w:pPr>
        <w:pageBreakBefore/>
        <w:jc w:val="right"/>
        <w:rPr>
          <w:lang w:val="ru-RU" w:eastAsia="ar-SA"/>
        </w:rPr>
      </w:pPr>
      <w:r>
        <w:rPr>
          <w:lang w:val="ru-RU" w:eastAsia="ar-SA"/>
        </w:rPr>
        <w:t>Приложение 3</w:t>
      </w:r>
    </w:p>
    <w:p w14:paraId="7C6AFAB1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к административному регламенту</w:t>
      </w:r>
    </w:p>
    <w:p w14:paraId="2F2043D3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«Прием заявлений и выдача документов</w:t>
      </w:r>
    </w:p>
    <w:p w14:paraId="03D6C24F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о согл</w:t>
      </w:r>
      <w:r>
        <w:rPr>
          <w:lang w:val="ru-RU" w:eastAsia="ar-SA"/>
        </w:rPr>
        <w:t xml:space="preserve">асовании переустройства и (или) </w:t>
      </w:r>
    </w:p>
    <w:p w14:paraId="60E8FD34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перепланировки жилого помещения»</w:t>
      </w:r>
    </w:p>
    <w:p w14:paraId="6546B00B" w14:textId="77777777" w:rsidR="00000000" w:rsidRDefault="00D66D7A">
      <w:pPr>
        <w:spacing w:before="720" w:after="600"/>
        <w:jc w:val="center"/>
        <w:rPr>
          <w:b/>
          <w:lang w:val="ru-RU" w:eastAsia="ar-SA"/>
        </w:rPr>
      </w:pPr>
      <w:r>
        <w:rPr>
          <w:b/>
          <w:lang w:val="ru-RU" w:eastAsia="ar-SA"/>
        </w:rPr>
        <w:t>Форма заявления о завершении переустройства и (или) перепланировки</w:t>
      </w:r>
      <w:r>
        <w:rPr>
          <w:b/>
          <w:lang w:val="ru-RU" w:eastAsia="ar-SA"/>
        </w:rPr>
        <w:br/>
        <w:t>жилого помещения</w:t>
      </w:r>
    </w:p>
    <w:p w14:paraId="63DC955F" w14:textId="77777777" w:rsidR="00000000" w:rsidRDefault="00D66D7A">
      <w:pPr>
        <w:ind w:left="5103"/>
        <w:rPr>
          <w:lang w:val="ru-RU" w:eastAsia="ar-SA"/>
        </w:rPr>
      </w:pPr>
      <w:r>
        <w:rPr>
          <w:lang w:val="ru-RU" w:eastAsia="ar-SA"/>
        </w:rPr>
        <w:t xml:space="preserve">В  </w:t>
      </w:r>
    </w:p>
    <w:p w14:paraId="205B55A0" w14:textId="77777777" w:rsidR="00000000" w:rsidRDefault="00D66D7A">
      <w:pPr>
        <w:pBdr>
          <w:top w:val="single" w:sz="4" w:space="1" w:color="000000"/>
        </w:pBdr>
        <w:ind w:left="5387"/>
        <w:jc w:val="center"/>
        <w:rPr>
          <w:sz w:val="20"/>
          <w:szCs w:val="20"/>
          <w:lang w:val="ru-RU" w:eastAsia="ar-SA"/>
        </w:rPr>
      </w:pPr>
      <w:r>
        <w:rPr>
          <w:sz w:val="20"/>
          <w:szCs w:val="20"/>
          <w:lang w:val="ru-RU" w:eastAsia="ar-SA"/>
        </w:rPr>
        <w:t>(наименование органа местного самоуправления</w:t>
      </w:r>
    </w:p>
    <w:p w14:paraId="6AF0951E" w14:textId="77777777" w:rsidR="00000000" w:rsidRDefault="00D66D7A">
      <w:pPr>
        <w:ind w:left="5103"/>
        <w:rPr>
          <w:lang w:val="ru-RU" w:eastAsia="ar-SA"/>
        </w:rPr>
      </w:pPr>
    </w:p>
    <w:p w14:paraId="2A95905E" w14:textId="77777777" w:rsidR="00000000" w:rsidRDefault="00D66D7A">
      <w:pPr>
        <w:pBdr>
          <w:top w:val="single" w:sz="4" w:space="1" w:color="000000"/>
        </w:pBdr>
        <w:ind w:left="5103"/>
        <w:jc w:val="center"/>
        <w:rPr>
          <w:sz w:val="20"/>
          <w:szCs w:val="20"/>
          <w:lang w:val="ru-RU" w:eastAsia="ar-SA"/>
        </w:rPr>
      </w:pPr>
      <w:r>
        <w:rPr>
          <w:sz w:val="20"/>
          <w:szCs w:val="20"/>
          <w:lang w:val="ru-RU" w:eastAsia="ar-SA"/>
        </w:rPr>
        <w:t>муниципального образования)</w:t>
      </w:r>
    </w:p>
    <w:p w14:paraId="46D0325A" w14:textId="77777777" w:rsidR="00000000" w:rsidRDefault="00D66D7A">
      <w:pPr>
        <w:spacing w:before="600" w:after="360"/>
        <w:jc w:val="center"/>
        <w:rPr>
          <w:lang w:val="ru-RU" w:eastAsia="ar-SA"/>
        </w:rPr>
      </w:pPr>
      <w:r>
        <w:rPr>
          <w:caps/>
          <w:lang w:val="ru-RU" w:eastAsia="ar-SA"/>
        </w:rPr>
        <w:t>Заявление</w:t>
      </w:r>
      <w:r>
        <w:rPr>
          <w:lang w:val="ru-RU" w:eastAsia="ar-SA"/>
        </w:rPr>
        <w:br/>
        <w:t>о завершении переу</w:t>
      </w:r>
      <w:r>
        <w:rPr>
          <w:lang w:val="ru-RU" w:eastAsia="ar-SA"/>
        </w:rPr>
        <w:t>стройства и (или) перепланировки жилого помещения</w:t>
      </w:r>
    </w:p>
    <w:p w14:paraId="3C28761F" w14:textId="77777777" w:rsidR="00000000" w:rsidRDefault="00D66D7A">
      <w:r>
        <w:t xml:space="preserve">от  </w:t>
      </w:r>
    </w:p>
    <w:p w14:paraId="77484B6A" w14:textId="77777777" w:rsidR="00000000" w:rsidRDefault="00D66D7A">
      <w:pPr>
        <w:pBdr>
          <w:top w:val="single" w:sz="4" w:space="1" w:color="000000"/>
        </w:pBdr>
        <w:ind w:left="340"/>
        <w:jc w:val="center"/>
        <w:rPr>
          <w:lang w:val="ru-RU" w:eastAsia="ar-SA"/>
        </w:rPr>
      </w:pPr>
      <w:r>
        <w:rPr>
          <w:lang w:val="ru-RU" w:eastAsia="ar-SA"/>
        </w:rPr>
        <w:t>(указывается наниматель, либо собственник жилого помещения, либо собственники</w:t>
      </w:r>
    </w:p>
    <w:p w14:paraId="2B821EA4" w14:textId="77777777" w:rsidR="00000000" w:rsidRDefault="00D66D7A"/>
    <w:p w14:paraId="39DE3A3E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жилого помещения, находящегося в общей собственности двух и более лиц, в случае, если ни один</w:t>
      </w:r>
    </w:p>
    <w:p w14:paraId="1D6D2D00" w14:textId="77777777" w:rsidR="00000000" w:rsidRDefault="00D66D7A"/>
    <w:p w14:paraId="00640FA0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 xml:space="preserve">из собственников либо иных </w:t>
      </w:r>
      <w:r>
        <w:rPr>
          <w:lang w:val="ru-RU" w:eastAsia="ar-SA"/>
        </w:rPr>
        <w:t>лиц не уполномочен в установленном порядке представлять их интересы)</w:t>
      </w:r>
    </w:p>
    <w:p w14:paraId="19B83090" w14:textId="77777777" w:rsidR="00000000" w:rsidRDefault="00D66D7A"/>
    <w:p w14:paraId="4A2BCA12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0CF400DF" w14:textId="77777777" w:rsidR="00000000" w:rsidRDefault="00D66D7A">
      <w:pPr>
        <w:spacing w:before="120"/>
        <w:rPr>
          <w:lang w:val="ru-RU" w:eastAsia="ar-SA"/>
        </w:rPr>
      </w:pPr>
    </w:p>
    <w:p w14:paraId="07D21905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22169C86" w14:textId="77777777" w:rsidR="00000000" w:rsidRDefault="00D66D7A">
      <w:pPr>
        <w:spacing w:before="120"/>
        <w:rPr>
          <w:lang w:val="ru-RU" w:eastAsia="ar-SA"/>
        </w:rPr>
      </w:pPr>
    </w:p>
    <w:p w14:paraId="587F9400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315D9D3E" w14:textId="77777777" w:rsidR="00000000" w:rsidRDefault="00D66D7A">
      <w:pPr>
        <w:spacing w:before="120"/>
        <w:rPr>
          <w:lang w:val="ru-RU" w:eastAsia="ar-SA"/>
        </w:rPr>
      </w:pPr>
    </w:p>
    <w:p w14:paraId="6F6613CF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3A12E68F" w14:textId="77777777" w:rsidR="00000000" w:rsidRDefault="00D66D7A">
      <w:pPr>
        <w:spacing w:before="120"/>
        <w:rPr>
          <w:lang w:val="ru-RU" w:eastAsia="ar-SA"/>
        </w:rPr>
      </w:pPr>
    </w:p>
    <w:p w14:paraId="0223C742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319FD125" w14:textId="77777777" w:rsidR="00000000" w:rsidRDefault="00D66D7A">
      <w:pPr>
        <w:spacing w:before="120"/>
        <w:rPr>
          <w:lang w:val="ru-RU" w:eastAsia="ar-SA"/>
        </w:rPr>
      </w:pPr>
    </w:p>
    <w:p w14:paraId="5B274BB0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0D8F8837" w14:textId="77777777" w:rsidR="00000000" w:rsidRDefault="00D66D7A">
      <w:pPr>
        <w:spacing w:before="120"/>
        <w:rPr>
          <w:lang w:val="ru-RU" w:eastAsia="ar-SA"/>
        </w:rPr>
      </w:pPr>
    </w:p>
    <w:p w14:paraId="56696153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23C78199" w14:textId="77777777" w:rsidR="00000000" w:rsidRDefault="00D66D7A">
      <w:pPr>
        <w:spacing w:before="240"/>
        <w:ind w:left="1276" w:hanging="1276"/>
        <w:jc w:val="both"/>
        <w:rPr>
          <w:sz w:val="20"/>
          <w:szCs w:val="20"/>
          <w:lang w:val="ru-RU" w:eastAsia="ar-SA"/>
        </w:rPr>
      </w:pPr>
      <w:r>
        <w:rPr>
          <w:u w:val="single"/>
          <w:lang w:val="ru-RU" w:eastAsia="ar-SA"/>
        </w:rPr>
        <w:t>Примечание.</w:t>
      </w:r>
      <w:r>
        <w:rPr>
          <w:lang w:val="ru-RU" w:eastAsia="ar-SA"/>
        </w:rPr>
        <w:tab/>
      </w:r>
      <w:r>
        <w:rPr>
          <w:sz w:val="20"/>
          <w:szCs w:val="20"/>
          <w:lang w:val="ru-RU" w:eastAsia="ar-SA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</w:t>
      </w:r>
      <w:r>
        <w:rPr>
          <w:sz w:val="20"/>
          <w:szCs w:val="20"/>
          <w:lang w:val="ru-RU" w:eastAsia="ar-SA"/>
        </w:rPr>
        <w:t>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37C39942" w14:textId="77777777" w:rsidR="00000000" w:rsidRDefault="00D66D7A">
      <w:pPr>
        <w:ind w:left="1276"/>
        <w:jc w:val="both"/>
        <w:rPr>
          <w:lang w:val="ru-RU" w:eastAsia="ar-SA"/>
        </w:rPr>
      </w:pPr>
      <w:r>
        <w:rPr>
          <w:sz w:val="20"/>
          <w:szCs w:val="20"/>
          <w:lang w:val="ru-RU" w:eastAsia="ar-SA"/>
        </w:rPr>
        <w:t>Для юридических лиц указываются: наименование, организационно-правовая форма, адрес места нахождения, н</w:t>
      </w:r>
      <w:r>
        <w:rPr>
          <w:sz w:val="20"/>
          <w:szCs w:val="20"/>
          <w:lang w:val="ru-RU" w:eastAsia="ar-SA"/>
        </w:rPr>
        <w:t>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</w:t>
      </w:r>
      <w:r>
        <w:rPr>
          <w:lang w:val="ru-RU" w:eastAsia="ar-SA"/>
        </w:rPr>
        <w:t>.</w:t>
      </w:r>
    </w:p>
    <w:p w14:paraId="65DB482C" w14:textId="77777777" w:rsidR="00000000" w:rsidRDefault="00D66D7A">
      <w:pPr>
        <w:spacing w:before="360"/>
        <w:rPr>
          <w:lang w:val="ru-RU" w:eastAsia="ar-SA"/>
        </w:rPr>
      </w:pPr>
    </w:p>
    <w:p w14:paraId="286CBFF7" w14:textId="77777777" w:rsidR="00000000" w:rsidRDefault="00D66D7A">
      <w:pPr>
        <w:spacing w:before="360"/>
        <w:rPr>
          <w:lang w:val="ru-RU" w:eastAsia="ar-SA"/>
        </w:rPr>
      </w:pPr>
      <w:r>
        <w:rPr>
          <w:lang w:val="ru-RU" w:eastAsia="ar-SA"/>
        </w:rPr>
        <w:t>Прошу подтвердить завершение переустройства и (или) переплани</w:t>
      </w:r>
      <w:r>
        <w:rPr>
          <w:lang w:val="ru-RU" w:eastAsia="ar-SA"/>
        </w:rPr>
        <w:t>ровки жилого помещения.</w:t>
      </w:r>
    </w:p>
    <w:p w14:paraId="6F0D237F" w14:textId="77777777" w:rsidR="00000000" w:rsidRDefault="00D66D7A">
      <w:pPr>
        <w:spacing w:before="360"/>
        <w:rPr>
          <w:lang w:val="ru-RU" w:eastAsia="ar-SA"/>
        </w:rPr>
      </w:pPr>
      <w:r>
        <w:rPr>
          <w:lang w:val="ru-RU" w:eastAsia="ar-SA"/>
        </w:rPr>
        <w:t xml:space="preserve">Место нахождения жилого помещения:  </w:t>
      </w:r>
    </w:p>
    <w:p w14:paraId="6617A4E3" w14:textId="77777777" w:rsidR="00000000" w:rsidRDefault="00D66D7A">
      <w:pPr>
        <w:pBdr>
          <w:top w:val="single" w:sz="4" w:space="1" w:color="000000"/>
        </w:pBdr>
        <w:ind w:left="4139"/>
        <w:jc w:val="center"/>
        <w:rPr>
          <w:sz w:val="20"/>
          <w:szCs w:val="20"/>
          <w:lang w:val="ru-RU" w:eastAsia="ar-SA"/>
        </w:rPr>
      </w:pPr>
      <w:r>
        <w:rPr>
          <w:sz w:val="20"/>
          <w:szCs w:val="20"/>
          <w:lang w:val="ru-RU" w:eastAsia="ar-SA"/>
        </w:rPr>
        <w:t>(указывается полный адрес: субъект Российской Федерации,</w:t>
      </w:r>
    </w:p>
    <w:p w14:paraId="341D8C15" w14:textId="77777777" w:rsidR="00000000" w:rsidRDefault="00D66D7A"/>
    <w:p w14:paraId="6C93BF84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муниципальное образование, поселение, улица, дом, корпус, строение,</w:t>
      </w:r>
    </w:p>
    <w:p w14:paraId="7B272C80" w14:textId="77777777" w:rsidR="00000000" w:rsidRDefault="00D66D7A"/>
    <w:p w14:paraId="28E32CF4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квартира (комната), подъезд, этаж</w:t>
      </w:r>
    </w:p>
    <w:p w14:paraId="2E404942" w14:textId="77777777" w:rsidR="00000000" w:rsidRDefault="00D66D7A"/>
    <w:p w14:paraId="734740CA" w14:textId="77777777" w:rsidR="00000000" w:rsidRDefault="00D66D7A">
      <w:r>
        <w:t xml:space="preserve">Работу приемочной комиссии прошу </w:t>
      </w:r>
      <w:r>
        <w:t xml:space="preserve">провести в срок ________________________. </w:t>
      </w:r>
    </w:p>
    <w:p w14:paraId="0F8D8118" w14:textId="77777777" w:rsidR="00000000" w:rsidRDefault="00D66D7A">
      <w:r>
        <w:t>Время удобное для работы приемочной комиссии ____________________________.</w:t>
      </w:r>
    </w:p>
    <w:p w14:paraId="429E2500" w14:textId="77777777" w:rsidR="00000000" w:rsidRDefault="00D66D7A">
      <w:r>
        <w:t>Прошу уведомить меня о времени работы комиссии по телефону________________ либо по электронному адресу ______________________.</w:t>
      </w:r>
    </w:p>
    <w:p w14:paraId="47FE3C14" w14:textId="77777777" w:rsidR="00000000" w:rsidRDefault="00D66D7A">
      <w:pPr>
        <w:spacing w:before="240" w:after="120"/>
        <w:rPr>
          <w:lang w:val="ru-RU" w:eastAsia="ar-SA"/>
        </w:rPr>
      </w:pPr>
      <w:r>
        <w:rPr>
          <w:lang w:val="ru-RU" w:eastAsia="ar-SA"/>
        </w:rPr>
        <w:t>Подписи лиц</w:t>
      </w:r>
      <w:r>
        <w:rPr>
          <w:lang w:val="ru-RU" w:eastAsia="ar-SA"/>
        </w:rPr>
        <w:t>, подавших заявление: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00000" w14:paraId="17B54506" w14:textId="77777777">
        <w:tc>
          <w:tcPr>
            <w:tcW w:w="170" w:type="dxa"/>
            <w:vAlign w:val="bottom"/>
          </w:tcPr>
          <w:p w14:paraId="7F53A540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46F78E39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2217F1DB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bottom"/>
          </w:tcPr>
          <w:p w14:paraId="0BA62D89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012DA57C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4F3228D0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52549831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1964" w:type="dxa"/>
            <w:tcBorders>
              <w:bottom w:val="single" w:sz="4" w:space="0" w:color="000000"/>
            </w:tcBorders>
            <w:vAlign w:val="bottom"/>
          </w:tcPr>
          <w:p w14:paraId="125F72E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72C8FA36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tcBorders>
              <w:bottom w:val="single" w:sz="4" w:space="0" w:color="000000"/>
            </w:tcBorders>
            <w:vAlign w:val="bottom"/>
          </w:tcPr>
          <w:p w14:paraId="2333DD15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16C03882" w14:textId="77777777">
        <w:tc>
          <w:tcPr>
            <w:tcW w:w="170" w:type="dxa"/>
            <w:vAlign w:val="bottom"/>
          </w:tcPr>
          <w:p w14:paraId="2025BB3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628C041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3086FC9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2" w:type="dxa"/>
            <w:vAlign w:val="bottom"/>
          </w:tcPr>
          <w:p w14:paraId="45960DB1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(дата)</w:t>
            </w:r>
          </w:p>
        </w:tc>
        <w:tc>
          <w:tcPr>
            <w:tcW w:w="567" w:type="dxa"/>
            <w:vAlign w:val="bottom"/>
          </w:tcPr>
          <w:p w14:paraId="28982667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700614DB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850" w:type="dxa"/>
            <w:vAlign w:val="bottom"/>
          </w:tcPr>
          <w:p w14:paraId="345B14C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64" w:type="dxa"/>
            <w:vAlign w:val="bottom"/>
          </w:tcPr>
          <w:p w14:paraId="25394D58" w14:textId="77777777" w:rsidR="00000000" w:rsidRDefault="00D66D7A">
            <w:pPr>
              <w:snapToGrid w:val="0"/>
              <w:jc w:val="center"/>
              <w:rPr>
                <w:sz w:val="22"/>
                <w:szCs w:val="22"/>
                <w:lang w:val="ru-RU" w:eastAsia="ar-SA"/>
              </w:rPr>
            </w:pPr>
            <w:r>
              <w:rPr>
                <w:sz w:val="22"/>
                <w:szCs w:val="22"/>
                <w:lang w:val="ru-RU" w:eastAsia="ar-SA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14:paraId="2258F925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40" w:type="dxa"/>
            <w:vAlign w:val="bottom"/>
          </w:tcPr>
          <w:p w14:paraId="4A5AC18E" w14:textId="77777777" w:rsidR="00000000" w:rsidRDefault="00D66D7A">
            <w:pPr>
              <w:snapToGrid w:val="0"/>
              <w:jc w:val="center"/>
              <w:rPr>
                <w:sz w:val="20"/>
                <w:szCs w:val="20"/>
                <w:lang w:val="ru-RU" w:eastAsia="ar-SA"/>
              </w:rPr>
            </w:pPr>
            <w:r>
              <w:rPr>
                <w:sz w:val="20"/>
                <w:szCs w:val="20"/>
                <w:lang w:val="ru-RU" w:eastAsia="ar-SA"/>
              </w:rPr>
              <w:t>(расшифровка подписи заявителя)</w:t>
            </w:r>
          </w:p>
        </w:tc>
      </w:tr>
    </w:tbl>
    <w:p w14:paraId="6744977C" w14:textId="77777777" w:rsidR="00000000" w:rsidRDefault="00D66D7A"/>
    <w:p w14:paraId="4D745C18" w14:textId="77777777" w:rsidR="00000000" w:rsidRDefault="00D66D7A">
      <w:pPr>
        <w:pBdr>
          <w:bottom w:val="single" w:sz="4" w:space="1" w:color="000000"/>
        </w:pBdr>
        <w:spacing w:before="360"/>
        <w:rPr>
          <w:lang w:val="ru-RU" w:eastAsia="ar-SA"/>
        </w:rPr>
      </w:pPr>
    </w:p>
    <w:p w14:paraId="03FDDBB7" w14:textId="77777777" w:rsidR="00000000" w:rsidRDefault="00D66D7A">
      <w:pPr>
        <w:spacing w:after="480"/>
        <w:jc w:val="center"/>
        <w:rPr>
          <w:lang w:val="ru-RU" w:eastAsia="ar-SA"/>
        </w:rPr>
      </w:pPr>
      <w:r>
        <w:rPr>
          <w:lang w:val="ru-RU" w:eastAsia="ar-SA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3769480B" w14:textId="77777777">
        <w:tc>
          <w:tcPr>
            <w:tcW w:w="4281" w:type="dxa"/>
            <w:vAlign w:val="bottom"/>
          </w:tcPr>
          <w:p w14:paraId="3CE2AA89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Документы представлены на приеме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5EB5264E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668B64B0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0CA2926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53D814F2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23A86E5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0F9DE510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5CFD8E6F" w14:textId="77777777" w:rsidR="00000000" w:rsidRDefault="00D66D7A">
      <w:pPr>
        <w:spacing w:before="240"/>
        <w:rPr>
          <w:lang w:val="ru-RU" w:eastAsia="ar-SA"/>
        </w:rPr>
      </w:pPr>
      <w:r>
        <w:rPr>
          <w:lang w:val="ru-RU" w:eastAsia="ar-SA"/>
        </w:rPr>
        <w:t>Входящий номер регистрации зая</w:t>
      </w:r>
      <w:r>
        <w:rPr>
          <w:lang w:val="ru-RU" w:eastAsia="ar-SA"/>
        </w:rPr>
        <w:t xml:space="preserve">вления  </w:t>
      </w:r>
    </w:p>
    <w:p w14:paraId="064E1A42" w14:textId="77777777" w:rsidR="00000000" w:rsidRDefault="00D66D7A">
      <w:pPr>
        <w:pBdr>
          <w:top w:val="single" w:sz="4" w:space="1" w:color="000000"/>
        </w:pBdr>
        <w:spacing w:after="240"/>
        <w:ind w:left="4309" w:right="1843"/>
        <w:rPr>
          <w:lang w:val="ru-RU" w:eastAsia="ar-SA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3AA8D5E9" w14:textId="77777777">
        <w:tc>
          <w:tcPr>
            <w:tcW w:w="4281" w:type="dxa"/>
            <w:vAlign w:val="bottom"/>
          </w:tcPr>
          <w:p w14:paraId="7D5218F6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Выдана расписка в получении</w:t>
            </w:r>
            <w:r>
              <w:rPr>
                <w:lang w:val="ru-RU" w:eastAsia="ar-SA"/>
              </w:rPr>
              <w:br/>
              <w:t>документов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51947E0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48B43C65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457DC4B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04F041AD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10144F3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76306BEA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7A2326AE" w14:textId="77777777" w:rsidR="00000000" w:rsidRDefault="00D66D7A">
      <w:pPr>
        <w:ind w:left="4111"/>
        <w:rPr>
          <w:lang w:val="ru-RU" w:eastAsia="ar-SA"/>
        </w:rPr>
      </w:pPr>
      <w:r>
        <w:rPr>
          <w:lang w:val="ru-RU" w:eastAsia="ar-SA"/>
        </w:rPr>
        <w:t xml:space="preserve">№  </w:t>
      </w:r>
    </w:p>
    <w:p w14:paraId="318FD5A7" w14:textId="77777777" w:rsidR="00000000" w:rsidRDefault="00D66D7A">
      <w:pPr>
        <w:pBdr>
          <w:top w:val="single" w:sz="4" w:space="1" w:color="000000"/>
        </w:pBdr>
        <w:spacing w:after="240"/>
        <w:ind w:left="4451" w:right="3686"/>
        <w:rPr>
          <w:lang w:val="ru-RU" w:eastAsia="ar-SA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000000" w14:paraId="6985E97C" w14:textId="77777777">
        <w:tc>
          <w:tcPr>
            <w:tcW w:w="4281" w:type="dxa"/>
            <w:vAlign w:val="bottom"/>
          </w:tcPr>
          <w:p w14:paraId="760425A1" w14:textId="77777777" w:rsidR="00000000" w:rsidRDefault="00D66D7A">
            <w:pPr>
              <w:tabs>
                <w:tab w:val="left" w:pos="4082"/>
              </w:tabs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Расписку получил</w:t>
            </w:r>
            <w:r>
              <w:rPr>
                <w:lang w:val="ru-RU" w:eastAsia="ar-SA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18249A03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4F3516C4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vAlign w:val="bottom"/>
          </w:tcPr>
          <w:p w14:paraId="42B7477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0C3CF659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19C3799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vAlign w:val="bottom"/>
          </w:tcPr>
          <w:p w14:paraId="7B1B8338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</w:tbl>
    <w:p w14:paraId="515B3AD9" w14:textId="77777777" w:rsidR="00000000" w:rsidRDefault="00D66D7A">
      <w:pPr>
        <w:ind w:left="4253"/>
      </w:pPr>
    </w:p>
    <w:p w14:paraId="33ED79E3" w14:textId="77777777" w:rsidR="00000000" w:rsidRDefault="00D66D7A">
      <w:pPr>
        <w:pBdr>
          <w:top w:val="single" w:sz="4" w:space="1" w:color="000000"/>
        </w:pBdr>
        <w:ind w:left="4253" w:right="1841"/>
        <w:jc w:val="center"/>
        <w:rPr>
          <w:lang w:val="ru-RU" w:eastAsia="ar-SA"/>
        </w:rPr>
      </w:pPr>
      <w:r>
        <w:rPr>
          <w:lang w:val="ru-RU" w:eastAsia="ar-SA"/>
        </w:rPr>
        <w:t>(подпись заявителя)</w:t>
      </w:r>
    </w:p>
    <w:p w14:paraId="3869D840" w14:textId="77777777" w:rsidR="00000000" w:rsidRDefault="00D66D7A">
      <w:pPr>
        <w:spacing w:before="240"/>
        <w:ind w:right="5810"/>
        <w:rPr>
          <w:lang w:val="ru-RU" w:eastAsia="ar-SA"/>
        </w:rPr>
      </w:pPr>
    </w:p>
    <w:p w14:paraId="4F99E079" w14:textId="77777777" w:rsidR="00000000" w:rsidRDefault="00D66D7A">
      <w:pPr>
        <w:pBdr>
          <w:top w:val="single" w:sz="4" w:space="1" w:color="000000"/>
        </w:pBdr>
        <w:ind w:right="5810"/>
        <w:jc w:val="center"/>
        <w:rPr>
          <w:lang w:val="ru-RU" w:eastAsia="ar-SA"/>
        </w:rPr>
      </w:pPr>
      <w:r>
        <w:rPr>
          <w:lang w:val="ru-RU" w:eastAsia="ar-SA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000000" w14:paraId="65E31C0A" w14:textId="77777777">
        <w:tc>
          <w:tcPr>
            <w:tcW w:w="4706" w:type="dxa"/>
            <w:tcBorders>
              <w:bottom w:val="single" w:sz="4" w:space="0" w:color="000000"/>
            </w:tcBorders>
            <w:vAlign w:val="bottom"/>
          </w:tcPr>
          <w:p w14:paraId="5D4557E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276" w:type="dxa"/>
            <w:vAlign w:val="bottom"/>
          </w:tcPr>
          <w:p w14:paraId="4849F98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vAlign w:val="bottom"/>
          </w:tcPr>
          <w:p w14:paraId="58F5B9B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</w:tr>
      <w:tr w:rsidR="00000000" w14:paraId="3AC58924" w14:textId="77777777">
        <w:tc>
          <w:tcPr>
            <w:tcW w:w="4706" w:type="dxa"/>
            <w:vAlign w:val="bottom"/>
          </w:tcPr>
          <w:p w14:paraId="54B7950E" w14:textId="77777777" w:rsidR="00000000" w:rsidRDefault="00D66D7A">
            <w:pPr>
              <w:snapToGrid w:val="0"/>
              <w:jc w:val="center"/>
              <w:rPr>
                <w:sz w:val="20"/>
                <w:szCs w:val="20"/>
                <w:lang w:val="ru-RU" w:eastAsia="ar-SA"/>
              </w:rPr>
            </w:pPr>
            <w:r>
              <w:rPr>
                <w:sz w:val="20"/>
                <w:szCs w:val="20"/>
                <w:lang w:val="ru-RU" w:eastAsia="ar-SA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vAlign w:val="bottom"/>
          </w:tcPr>
          <w:p w14:paraId="21DE29BB" w14:textId="77777777" w:rsidR="00000000" w:rsidRDefault="00D66D7A">
            <w:pPr>
              <w:snapToGrid w:val="0"/>
              <w:rPr>
                <w:sz w:val="20"/>
                <w:szCs w:val="20"/>
                <w:lang w:val="ru-RU" w:eastAsia="ar-SA"/>
              </w:rPr>
            </w:pPr>
          </w:p>
        </w:tc>
        <w:tc>
          <w:tcPr>
            <w:tcW w:w="2126" w:type="dxa"/>
            <w:vAlign w:val="bottom"/>
          </w:tcPr>
          <w:p w14:paraId="62F3B722" w14:textId="77777777" w:rsidR="00000000" w:rsidRDefault="00D66D7A">
            <w:pPr>
              <w:snapToGrid w:val="0"/>
              <w:jc w:val="center"/>
              <w:rPr>
                <w:sz w:val="20"/>
                <w:szCs w:val="20"/>
                <w:lang w:val="ru-RU" w:eastAsia="ar-SA"/>
              </w:rPr>
            </w:pPr>
            <w:r>
              <w:rPr>
                <w:sz w:val="20"/>
                <w:szCs w:val="20"/>
                <w:lang w:val="ru-RU" w:eastAsia="ar-SA"/>
              </w:rPr>
              <w:t>(подпись)</w:t>
            </w:r>
          </w:p>
        </w:tc>
      </w:tr>
    </w:tbl>
    <w:p w14:paraId="472AF23C" w14:textId="77777777" w:rsidR="00000000" w:rsidRDefault="00D66D7A">
      <w:pPr>
        <w:pageBreakBefore/>
        <w:jc w:val="right"/>
        <w:rPr>
          <w:lang w:val="ru-RU" w:eastAsia="ar-SA"/>
        </w:rPr>
      </w:pPr>
      <w:r>
        <w:rPr>
          <w:lang w:val="ru-RU" w:eastAsia="ar-SA"/>
        </w:rPr>
        <w:t>Приложение 4</w:t>
      </w:r>
    </w:p>
    <w:p w14:paraId="559BBE90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к административному регламенту</w:t>
      </w:r>
    </w:p>
    <w:p w14:paraId="52EA8130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«Прием заявлени</w:t>
      </w:r>
      <w:r>
        <w:rPr>
          <w:lang w:val="ru-RU" w:eastAsia="ar-SA"/>
        </w:rPr>
        <w:t>й и выдача документов</w:t>
      </w:r>
    </w:p>
    <w:p w14:paraId="096AF757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 xml:space="preserve">о согласовании переустройства и (или) </w:t>
      </w:r>
    </w:p>
    <w:p w14:paraId="679F8378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перепланировки жилого помещения»</w:t>
      </w:r>
    </w:p>
    <w:p w14:paraId="6D837BA4" w14:textId="77777777" w:rsidR="00000000" w:rsidRDefault="00D66D7A">
      <w:pPr>
        <w:pStyle w:val="ConsNormal"/>
        <w:widowControl/>
        <w:tabs>
          <w:tab w:val="left" w:pos="0"/>
          <w:tab w:val="left" w:pos="1440"/>
        </w:tabs>
        <w:spacing w:before="120"/>
        <w:ind w:firstLine="540"/>
        <w:jc w:val="right"/>
        <w:rPr>
          <w:rFonts w:ascii="Times New Roman" w:hAnsi="Times New Roman"/>
          <w:sz w:val="24"/>
          <w:szCs w:val="24"/>
          <w:lang w:val="ru-RU" w:eastAsia="ar-SA"/>
        </w:rPr>
      </w:pPr>
    </w:p>
    <w:p w14:paraId="682B35BE" w14:textId="77777777" w:rsidR="00000000" w:rsidRDefault="00D66D7A">
      <w:pPr>
        <w:spacing w:before="600" w:after="360"/>
        <w:jc w:val="center"/>
        <w:rPr>
          <w:b/>
          <w:lang w:val="ru-RU" w:eastAsia="ar-SA"/>
        </w:rPr>
      </w:pPr>
      <w:r>
        <w:rPr>
          <w:b/>
          <w:lang w:val="ru-RU" w:eastAsia="ar-SA"/>
        </w:rPr>
        <w:t>Форма документа, подтверждающего принятие решения</w:t>
      </w:r>
      <w:r>
        <w:rPr>
          <w:b/>
          <w:lang w:val="ru-RU" w:eastAsia="ar-SA"/>
        </w:rPr>
        <w:br/>
        <w:t>о согласовании переустройства и (или) перепланировки</w:t>
      </w:r>
      <w:r>
        <w:rPr>
          <w:b/>
          <w:lang w:val="ru-RU" w:eastAsia="ar-SA"/>
        </w:rPr>
        <w:br/>
        <w:t>жилого помещения</w:t>
      </w:r>
    </w:p>
    <w:p w14:paraId="5CB99AE7" w14:textId="77777777" w:rsidR="00000000" w:rsidRDefault="00D66D7A">
      <w:r>
        <w:t>(Бланк органа,</w:t>
      </w:r>
      <w:r>
        <w:br/>
        <w:t>осуществляющего</w:t>
      </w:r>
      <w:r>
        <w:br/>
        <w:t>согласован</w:t>
      </w:r>
      <w:r>
        <w:t>ие)</w:t>
      </w:r>
    </w:p>
    <w:p w14:paraId="57788ACD" w14:textId="77777777" w:rsidR="00000000" w:rsidRDefault="00D66D7A">
      <w:pPr>
        <w:spacing w:before="240" w:after="480"/>
        <w:jc w:val="center"/>
        <w:rPr>
          <w:lang w:val="ru-RU" w:eastAsia="ar-SA"/>
        </w:rPr>
      </w:pPr>
      <w:r>
        <w:rPr>
          <w:lang w:val="ru-RU" w:eastAsia="ar-SA"/>
        </w:rPr>
        <w:t>РЕШЕНИЕ</w:t>
      </w:r>
      <w:r>
        <w:rPr>
          <w:lang w:val="ru-RU" w:eastAsia="ar-SA"/>
        </w:rPr>
        <w:br/>
        <w:t>о согласовании переустройства и (или) перепланировки жилого помещения</w:t>
      </w:r>
    </w:p>
    <w:p w14:paraId="4671B01E" w14:textId="77777777" w:rsidR="00000000" w:rsidRDefault="00D66D7A">
      <w:r>
        <w:t xml:space="preserve">В связи с обращением  </w:t>
      </w:r>
    </w:p>
    <w:p w14:paraId="127E39FB" w14:textId="77777777" w:rsidR="00000000" w:rsidRDefault="00D66D7A">
      <w:pPr>
        <w:pBdr>
          <w:top w:val="single" w:sz="4" w:space="1" w:color="000000"/>
        </w:pBdr>
        <w:ind w:left="2381"/>
        <w:jc w:val="center"/>
        <w:rPr>
          <w:sz w:val="22"/>
          <w:szCs w:val="22"/>
          <w:lang w:val="ru-RU" w:eastAsia="ar-SA"/>
        </w:rPr>
      </w:pPr>
      <w:r>
        <w:rPr>
          <w:sz w:val="22"/>
          <w:szCs w:val="22"/>
          <w:lang w:val="ru-RU" w:eastAsia="ar-SA"/>
        </w:rPr>
        <w:t>(Ф.И.О. физического лица, наименование юридического лица – заявителя)</w:t>
      </w:r>
    </w:p>
    <w:p w14:paraId="0F8305D0" w14:textId="77777777" w:rsidR="00000000" w:rsidRDefault="00D66D7A">
      <w:pPr>
        <w:tabs>
          <w:tab w:val="center" w:pos="4962"/>
          <w:tab w:val="left" w:pos="7966"/>
        </w:tabs>
        <w:rPr>
          <w:lang w:val="ru-RU" w:eastAsia="ar-SA"/>
        </w:rPr>
      </w:pPr>
      <w:r>
        <w:rPr>
          <w:lang w:val="ru-RU" w:eastAsia="ar-SA"/>
        </w:rPr>
        <w:t xml:space="preserve">о намерении провести  </w:t>
      </w:r>
      <w:r>
        <w:rPr>
          <w:lang w:val="ru-RU" w:eastAsia="ar-SA"/>
        </w:rPr>
        <w:tab/>
        <w:t>переустройство и (или) перепланировку</w:t>
      </w:r>
      <w:r>
        <w:rPr>
          <w:lang w:val="ru-RU" w:eastAsia="ar-SA"/>
        </w:rPr>
        <w:tab/>
        <w:t>жилых помещений</w:t>
      </w:r>
    </w:p>
    <w:p w14:paraId="3082B5CF" w14:textId="77777777" w:rsidR="00000000" w:rsidRDefault="00D66D7A">
      <w:pPr>
        <w:pBdr>
          <w:top w:val="single" w:sz="4" w:space="1" w:color="000000"/>
        </w:pBdr>
        <w:ind w:left="2948" w:right="2948"/>
        <w:jc w:val="center"/>
        <w:rPr>
          <w:lang w:val="ru-RU" w:eastAsia="ar-SA"/>
        </w:rPr>
      </w:pPr>
      <w:r>
        <w:rPr>
          <w:lang w:val="ru-RU" w:eastAsia="ar-SA"/>
        </w:rPr>
        <w:t>(нен</w:t>
      </w:r>
      <w:r>
        <w:rPr>
          <w:lang w:val="ru-RU" w:eastAsia="ar-SA"/>
        </w:rPr>
        <w:t>ужное зачеркнуть)</w:t>
      </w:r>
    </w:p>
    <w:p w14:paraId="21859759" w14:textId="77777777" w:rsidR="00000000" w:rsidRDefault="00D66D7A">
      <w:r>
        <w:t xml:space="preserve">по адресу:  </w:t>
      </w:r>
    </w:p>
    <w:p w14:paraId="1D0C004F" w14:textId="77777777" w:rsidR="00000000" w:rsidRDefault="00D66D7A">
      <w:pPr>
        <w:pBdr>
          <w:top w:val="single" w:sz="4" w:space="1" w:color="000000"/>
        </w:pBdr>
        <w:ind w:left="1134"/>
        <w:rPr>
          <w:lang w:val="ru-RU" w:eastAsia="ar-SA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000000" w14:paraId="0A0E251E" w14:textId="77777777">
        <w:tc>
          <w:tcPr>
            <w:tcW w:w="6549" w:type="dxa"/>
            <w:tcBorders>
              <w:bottom w:val="single" w:sz="4" w:space="0" w:color="000000"/>
            </w:tcBorders>
            <w:vAlign w:val="bottom"/>
          </w:tcPr>
          <w:p w14:paraId="70749B6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93" w:type="dxa"/>
            <w:vAlign w:val="bottom"/>
          </w:tcPr>
          <w:p w14:paraId="447AD446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,</w:t>
            </w:r>
          </w:p>
        </w:tc>
        <w:tc>
          <w:tcPr>
            <w:tcW w:w="3204" w:type="dxa"/>
            <w:tcBorders>
              <w:bottom w:val="single" w:sz="4" w:space="0" w:color="000000"/>
            </w:tcBorders>
            <w:vAlign w:val="bottom"/>
          </w:tcPr>
          <w:p w14:paraId="372E660F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занимаемых (принадлежащих)</w:t>
            </w:r>
          </w:p>
        </w:tc>
      </w:tr>
      <w:tr w:rsidR="00000000" w14:paraId="45B8C27C" w14:textId="77777777">
        <w:tc>
          <w:tcPr>
            <w:tcW w:w="6549" w:type="dxa"/>
            <w:vAlign w:val="bottom"/>
          </w:tcPr>
          <w:p w14:paraId="5BB2B74E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3" w:type="dxa"/>
            <w:vAlign w:val="bottom"/>
          </w:tcPr>
          <w:p w14:paraId="722F0925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204" w:type="dxa"/>
            <w:vAlign w:val="bottom"/>
          </w:tcPr>
          <w:p w14:paraId="117EBA2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(ненужное зачеркнуть)</w:t>
            </w:r>
          </w:p>
        </w:tc>
      </w:tr>
    </w:tbl>
    <w:p w14:paraId="5C09F818" w14:textId="77777777" w:rsidR="00000000" w:rsidRDefault="00D66D7A">
      <w:r>
        <w:t xml:space="preserve">на основании:  </w:t>
      </w:r>
    </w:p>
    <w:p w14:paraId="057FA3E3" w14:textId="77777777" w:rsidR="00000000" w:rsidRDefault="00D66D7A">
      <w:pPr>
        <w:pBdr>
          <w:top w:val="single" w:sz="4" w:space="1" w:color="000000"/>
        </w:pBdr>
        <w:ind w:left="1560"/>
        <w:jc w:val="center"/>
        <w:rPr>
          <w:sz w:val="22"/>
          <w:szCs w:val="22"/>
          <w:lang w:val="ru-RU" w:eastAsia="ar-SA"/>
        </w:rPr>
      </w:pPr>
      <w:r>
        <w:rPr>
          <w:sz w:val="22"/>
          <w:szCs w:val="22"/>
          <w:lang w:val="ru-RU" w:eastAsia="ar-SA"/>
        </w:rPr>
        <w:t>(вид и реквизиты правоустанавливающего документа на переустраиваемое и (или)</w:t>
      </w:r>
    </w:p>
    <w:p w14:paraId="0CBEF5EA" w14:textId="77777777" w:rsidR="00000000" w:rsidRDefault="00D66D7A">
      <w:pPr>
        <w:tabs>
          <w:tab w:val="left" w:pos="9837"/>
        </w:tabs>
        <w:rPr>
          <w:lang w:val="ru-RU" w:eastAsia="ar-SA"/>
        </w:rPr>
      </w:pPr>
      <w:r>
        <w:rPr>
          <w:lang w:val="ru-RU" w:eastAsia="ar-SA"/>
        </w:rPr>
        <w:tab/>
        <w:t>,</w:t>
      </w:r>
    </w:p>
    <w:p w14:paraId="14ECB933" w14:textId="77777777" w:rsidR="00000000" w:rsidRDefault="00D66D7A">
      <w:pPr>
        <w:pBdr>
          <w:top w:val="single" w:sz="4" w:space="1" w:color="000000"/>
        </w:pBdr>
        <w:ind w:right="113"/>
        <w:jc w:val="center"/>
        <w:rPr>
          <w:lang w:val="ru-RU" w:eastAsia="ar-SA"/>
        </w:rPr>
      </w:pPr>
      <w:r>
        <w:rPr>
          <w:lang w:val="ru-RU" w:eastAsia="ar-SA"/>
        </w:rPr>
        <w:t>перепланируемое жилое помещение)</w:t>
      </w:r>
    </w:p>
    <w:p w14:paraId="58898CED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>по результатам рассмотрения представлен</w:t>
      </w:r>
      <w:r>
        <w:rPr>
          <w:lang w:val="ru-RU" w:eastAsia="ar-SA"/>
        </w:rPr>
        <w:t>ных документов принято решение:</w:t>
      </w:r>
    </w:p>
    <w:p w14:paraId="2FF0512A" w14:textId="77777777" w:rsidR="00000000" w:rsidRDefault="00D66D7A">
      <w:r>
        <w:t xml:space="preserve">1. Дать согласие на  </w:t>
      </w:r>
    </w:p>
    <w:p w14:paraId="316695C5" w14:textId="77777777" w:rsidR="00000000" w:rsidRDefault="00D66D7A">
      <w:pPr>
        <w:pBdr>
          <w:top w:val="single" w:sz="4" w:space="1" w:color="000000"/>
        </w:pBdr>
        <w:ind w:left="2098"/>
        <w:jc w:val="center"/>
        <w:rPr>
          <w:lang w:val="ru-RU" w:eastAsia="ar-SA"/>
        </w:rPr>
      </w:pPr>
      <w:r>
        <w:rPr>
          <w:lang w:val="ru-RU" w:eastAsia="ar-SA"/>
        </w:rPr>
        <w:t>(переустройство, перепланировку, переустройство и перепланировку – нужное указать)</w:t>
      </w:r>
    </w:p>
    <w:p w14:paraId="478C746B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>жилых помещений в соответствии с представленным проектом (проектной документацией).</w:t>
      </w:r>
    </w:p>
    <w:p w14:paraId="725AFC24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 xml:space="preserve">2. Установить </w:t>
      </w:r>
      <w:r>
        <w:rPr>
          <w:rStyle w:val="a1"/>
          <w:lang w:val="ru-RU" w:eastAsia="ar-SA"/>
        </w:rPr>
        <w:footnoteReference w:customMarkFollows="1" w:id="1"/>
        <w:t>*</w:t>
      </w:r>
      <w:r>
        <w:rPr>
          <w:lang w:val="ru-RU" w:eastAsia="ar-SA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000000" w14:paraId="1975CB7E" w14:textId="77777777">
        <w:tc>
          <w:tcPr>
            <w:tcW w:w="5500" w:type="dxa"/>
            <w:gridSpan w:val="8"/>
            <w:vAlign w:val="bottom"/>
          </w:tcPr>
          <w:p w14:paraId="2787F807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 xml:space="preserve">срок производства </w:t>
            </w:r>
            <w:r>
              <w:rPr>
                <w:lang w:val="ru-RU" w:eastAsia="ar-SA"/>
              </w:rPr>
              <w:t>ремонтно-строительных работ с “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vAlign w:val="bottom"/>
          </w:tcPr>
          <w:p w14:paraId="2642DD4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6E2F406F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2552" w:type="dxa"/>
            <w:gridSpan w:val="3"/>
            <w:tcBorders>
              <w:bottom w:val="single" w:sz="4" w:space="0" w:color="000000"/>
            </w:tcBorders>
            <w:vAlign w:val="bottom"/>
          </w:tcPr>
          <w:p w14:paraId="25C7CE2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7D3C49F7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0CEE717C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71" w:type="dxa"/>
            <w:gridSpan w:val="2"/>
            <w:vAlign w:val="bottom"/>
          </w:tcPr>
          <w:p w14:paraId="32845320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  <w:tr w:rsidR="00000000" w14:paraId="4ED02AB2" w14:textId="77777777">
        <w:tc>
          <w:tcPr>
            <w:tcW w:w="510" w:type="dxa"/>
            <w:vAlign w:val="bottom"/>
          </w:tcPr>
          <w:p w14:paraId="570C6495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по 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vAlign w:val="bottom"/>
          </w:tcPr>
          <w:p w14:paraId="117B90BB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4C6C1F4A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2496" w:type="dxa"/>
            <w:tcBorders>
              <w:bottom w:val="single" w:sz="4" w:space="0" w:color="000000"/>
            </w:tcBorders>
            <w:vAlign w:val="bottom"/>
          </w:tcPr>
          <w:p w14:paraId="6AF92D0D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37" w:type="dxa"/>
            <w:vAlign w:val="bottom"/>
          </w:tcPr>
          <w:p w14:paraId="74423D63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2C39EDE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4569C41D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г.;</w:t>
            </w:r>
          </w:p>
        </w:tc>
        <w:tc>
          <w:tcPr>
            <w:tcW w:w="4992" w:type="dxa"/>
            <w:gridSpan w:val="11"/>
          </w:tcPr>
          <w:p w14:paraId="059561A8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  <w:tr w:rsidR="00000000" w14:paraId="00EDA521" w14:textId="77777777">
        <w:tc>
          <w:tcPr>
            <w:tcW w:w="5557" w:type="dxa"/>
            <w:gridSpan w:val="9"/>
            <w:vAlign w:val="bottom"/>
          </w:tcPr>
          <w:p w14:paraId="2302BF24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bottom w:val="single" w:sz="4" w:space="0" w:color="000000"/>
            </w:tcBorders>
            <w:vAlign w:val="bottom"/>
          </w:tcPr>
          <w:p w14:paraId="3B6B7EB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480" w:type="dxa"/>
            <w:vAlign w:val="bottom"/>
          </w:tcPr>
          <w:p w14:paraId="25E882D4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по</w:t>
            </w:r>
          </w:p>
        </w:tc>
        <w:tc>
          <w:tcPr>
            <w:tcW w:w="1930" w:type="dxa"/>
            <w:gridSpan w:val="4"/>
            <w:tcBorders>
              <w:bottom w:val="single" w:sz="4" w:space="0" w:color="000000"/>
            </w:tcBorders>
            <w:vAlign w:val="bottom"/>
          </w:tcPr>
          <w:p w14:paraId="63EFC4C6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42" w:type="dxa"/>
          </w:tcPr>
          <w:p w14:paraId="005CBDE5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</w:tbl>
    <w:p w14:paraId="37E4998A" w14:textId="77777777" w:rsidR="00000000" w:rsidRDefault="00D66D7A">
      <w:pPr>
        <w:tabs>
          <w:tab w:val="center" w:pos="2127"/>
          <w:tab w:val="left" w:pos="3544"/>
        </w:tabs>
        <w:rPr>
          <w:lang w:val="ru-RU" w:eastAsia="ar-SA"/>
        </w:rPr>
      </w:pPr>
      <w:r>
        <w:rPr>
          <w:lang w:val="ru-RU" w:eastAsia="ar-SA"/>
        </w:rPr>
        <w:t xml:space="preserve">часов в  </w:t>
      </w:r>
      <w:r>
        <w:rPr>
          <w:lang w:val="ru-RU" w:eastAsia="ar-SA"/>
        </w:rPr>
        <w:tab/>
      </w:r>
      <w:r>
        <w:rPr>
          <w:lang w:val="ru-RU" w:eastAsia="ar-SA"/>
        </w:rPr>
        <w:tab/>
        <w:t>дни.</w:t>
      </w:r>
    </w:p>
    <w:p w14:paraId="57E30DF9" w14:textId="77777777" w:rsidR="00000000" w:rsidRDefault="00D66D7A">
      <w:pPr>
        <w:pBdr>
          <w:top w:val="single" w:sz="4" w:space="1" w:color="000000"/>
        </w:pBdr>
        <w:ind w:left="851" w:right="6519"/>
        <w:rPr>
          <w:lang w:val="ru-RU" w:eastAsia="ar-SA"/>
        </w:rPr>
      </w:pPr>
    </w:p>
    <w:p w14:paraId="3C9BE984" w14:textId="77777777" w:rsidR="00000000" w:rsidRDefault="00D66D7A"/>
    <w:p w14:paraId="445A418C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55917478" w14:textId="77777777" w:rsidR="00000000" w:rsidRDefault="00D66D7A"/>
    <w:p w14:paraId="482E0CEA" w14:textId="77777777" w:rsidR="00000000" w:rsidRDefault="00D66D7A">
      <w:pPr>
        <w:pBdr>
          <w:top w:val="single" w:sz="4" w:space="1" w:color="000000"/>
        </w:pBdr>
        <w:rPr>
          <w:lang w:val="ru-RU" w:eastAsia="ar-SA"/>
        </w:rPr>
      </w:pPr>
    </w:p>
    <w:p w14:paraId="29B2475F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>3. Обязать заявителя осуществить переустройство и (или) перепланировку жилого помещения в соответствии с проектом (п</w:t>
      </w:r>
      <w:r>
        <w:rPr>
          <w:lang w:val="ru-RU" w:eastAsia="ar-SA"/>
        </w:rPr>
        <w:t>роектной документацией) и с соблюдением требований</w:t>
      </w:r>
      <w:r>
        <w:rPr>
          <w:lang w:val="ru-RU" w:eastAsia="ar-SA"/>
        </w:rPr>
        <w:br/>
      </w:r>
    </w:p>
    <w:p w14:paraId="3768E399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(указываются реквизиты нормативного правового акта субъекта</w:t>
      </w:r>
    </w:p>
    <w:p w14:paraId="4DF0477D" w14:textId="77777777" w:rsidR="00000000" w:rsidRDefault="00D66D7A"/>
    <w:p w14:paraId="15F35743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Российской Федерации или акта органа местного самоуправления, регламентирующего порядок</w:t>
      </w:r>
    </w:p>
    <w:p w14:paraId="33675871" w14:textId="77777777" w:rsidR="00000000" w:rsidRDefault="00D66D7A">
      <w:pPr>
        <w:tabs>
          <w:tab w:val="left" w:pos="9837"/>
        </w:tabs>
        <w:rPr>
          <w:lang w:val="ru-RU" w:eastAsia="ar-SA"/>
        </w:rPr>
      </w:pPr>
      <w:r>
        <w:rPr>
          <w:lang w:val="ru-RU" w:eastAsia="ar-SA"/>
        </w:rPr>
        <w:tab/>
        <w:t>.</w:t>
      </w:r>
    </w:p>
    <w:p w14:paraId="1EB8BC3F" w14:textId="77777777" w:rsidR="00000000" w:rsidRDefault="00D66D7A">
      <w:pPr>
        <w:pBdr>
          <w:top w:val="single" w:sz="4" w:space="1" w:color="000000"/>
        </w:pBdr>
        <w:ind w:right="113"/>
        <w:jc w:val="center"/>
        <w:rPr>
          <w:lang w:val="ru-RU" w:eastAsia="ar-SA"/>
        </w:rPr>
      </w:pPr>
      <w:r>
        <w:rPr>
          <w:lang w:val="ru-RU" w:eastAsia="ar-SA"/>
        </w:rPr>
        <w:t>проведения ремонтно-строительных работ по переустрой</w:t>
      </w:r>
      <w:r>
        <w:rPr>
          <w:lang w:val="ru-RU" w:eastAsia="ar-SA"/>
        </w:rPr>
        <w:t>ству и (или) перепланировке жилых помещений)</w:t>
      </w:r>
    </w:p>
    <w:p w14:paraId="301A8485" w14:textId="77777777" w:rsidR="00000000" w:rsidRDefault="00D66D7A">
      <w:pPr>
        <w:pBdr>
          <w:top w:val="single" w:sz="4" w:space="1" w:color="000000"/>
        </w:pBdr>
        <w:ind w:right="113"/>
        <w:jc w:val="center"/>
        <w:rPr>
          <w:lang w:val="ru-RU" w:eastAsia="ar-SA"/>
        </w:rPr>
      </w:pPr>
      <w:r>
        <w:rPr>
          <w:lang w:val="ru-RU" w:eastAsia="ar-SA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14:paraId="045AAEAC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14:paraId="25EBB37C" w14:textId="77777777" w:rsidR="00000000" w:rsidRDefault="00D66D7A">
      <w:pPr>
        <w:jc w:val="both"/>
        <w:rPr>
          <w:lang w:val="ru-RU" w:eastAsia="ar-SA"/>
        </w:rPr>
      </w:pPr>
      <w:r>
        <w:rPr>
          <w:lang w:val="ru-RU" w:eastAsia="ar-SA"/>
        </w:rPr>
        <w:t xml:space="preserve">6. Контроль за исполнением настоящего решения возложить на  </w:t>
      </w:r>
    </w:p>
    <w:p w14:paraId="5E515BF6" w14:textId="77777777" w:rsidR="00000000" w:rsidRDefault="00D66D7A">
      <w:pPr>
        <w:pBdr>
          <w:top w:val="single" w:sz="4" w:space="1" w:color="000000"/>
        </w:pBdr>
        <w:ind w:left="6663"/>
        <w:jc w:val="center"/>
        <w:rPr>
          <w:lang w:val="ru-RU" w:eastAsia="ar-SA"/>
        </w:rPr>
      </w:pPr>
      <w:r>
        <w:rPr>
          <w:lang w:val="ru-RU" w:eastAsia="ar-SA"/>
        </w:rPr>
        <w:t>(наименование структурн</w:t>
      </w:r>
      <w:r>
        <w:rPr>
          <w:lang w:val="ru-RU" w:eastAsia="ar-SA"/>
        </w:rPr>
        <w:t>ого</w:t>
      </w:r>
    </w:p>
    <w:p w14:paraId="7241C3E1" w14:textId="77777777" w:rsidR="00000000" w:rsidRDefault="00D66D7A"/>
    <w:p w14:paraId="600494EF" w14:textId="77777777" w:rsidR="00000000" w:rsidRDefault="00D66D7A">
      <w:pPr>
        <w:pBdr>
          <w:top w:val="single" w:sz="4" w:space="1" w:color="000000"/>
        </w:pBdr>
        <w:jc w:val="center"/>
        <w:rPr>
          <w:lang w:val="ru-RU" w:eastAsia="ar-SA"/>
        </w:rPr>
      </w:pPr>
      <w:r>
        <w:rPr>
          <w:lang w:val="ru-RU" w:eastAsia="ar-SA"/>
        </w:rPr>
        <w:t>подразделения и (или) Ф.И.О. должностного лица органа,</w:t>
      </w:r>
    </w:p>
    <w:p w14:paraId="2AD27AF4" w14:textId="77777777" w:rsidR="00000000" w:rsidRDefault="00D66D7A">
      <w:pPr>
        <w:tabs>
          <w:tab w:val="left" w:pos="9837"/>
        </w:tabs>
        <w:rPr>
          <w:lang w:val="ru-RU" w:eastAsia="ar-SA"/>
        </w:rPr>
      </w:pPr>
      <w:r>
        <w:rPr>
          <w:lang w:val="ru-RU" w:eastAsia="ar-SA"/>
        </w:rPr>
        <w:tab/>
        <w:t>.</w:t>
      </w:r>
    </w:p>
    <w:p w14:paraId="67C3AC38" w14:textId="77777777" w:rsidR="00000000" w:rsidRDefault="00D66D7A">
      <w:pPr>
        <w:pBdr>
          <w:top w:val="single" w:sz="4" w:space="1" w:color="000000"/>
        </w:pBdr>
        <w:ind w:right="113"/>
        <w:jc w:val="center"/>
        <w:rPr>
          <w:lang w:val="ru-RU" w:eastAsia="ar-SA"/>
        </w:rPr>
      </w:pPr>
      <w:r>
        <w:rPr>
          <w:lang w:val="ru-RU" w:eastAsia="ar-SA"/>
        </w:rPr>
        <w:t>осуществляющего согласование)</w:t>
      </w:r>
    </w:p>
    <w:p w14:paraId="58B2C86B" w14:textId="77777777" w:rsidR="00000000" w:rsidRDefault="00D66D7A">
      <w:pPr>
        <w:spacing w:before="120"/>
        <w:ind w:left="5670"/>
        <w:rPr>
          <w:lang w:val="ru-RU" w:eastAsia="ar-SA"/>
        </w:rPr>
      </w:pPr>
    </w:p>
    <w:p w14:paraId="5DBF962C" w14:textId="77777777" w:rsidR="00000000" w:rsidRDefault="00D66D7A">
      <w:pPr>
        <w:pBdr>
          <w:top w:val="single" w:sz="4" w:space="1" w:color="000000"/>
        </w:pBdr>
        <w:ind w:left="5670"/>
        <w:jc w:val="center"/>
        <w:rPr>
          <w:lang w:val="ru-RU" w:eastAsia="ar-SA"/>
        </w:rPr>
      </w:pPr>
      <w:r>
        <w:rPr>
          <w:lang w:val="ru-RU" w:eastAsia="ar-SA"/>
        </w:rPr>
        <w:t>(подпись должностного лица органа, осуществляющего согласование)</w:t>
      </w:r>
    </w:p>
    <w:p w14:paraId="19F10601" w14:textId="77777777" w:rsidR="00000000" w:rsidRDefault="00D66D7A">
      <w:pPr>
        <w:spacing w:before="480" w:after="480"/>
        <w:jc w:val="right"/>
        <w:rPr>
          <w:lang w:val="ru-RU" w:eastAsia="ar-SA"/>
        </w:rPr>
      </w:pPr>
      <w:r>
        <w:rPr>
          <w:lang w:val="ru-RU" w:eastAsia="ar-SA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000000" w14:paraId="0A281E1C" w14:textId="77777777">
        <w:trPr>
          <w:cantSplit/>
          <w:trHeight w:hRule="exact" w:val="276"/>
        </w:trPr>
        <w:tc>
          <w:tcPr>
            <w:tcW w:w="1219" w:type="dxa"/>
            <w:vAlign w:val="bottom"/>
          </w:tcPr>
          <w:p w14:paraId="4E801D0B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Получил: “</w:t>
            </w:r>
          </w:p>
        </w:tc>
        <w:tc>
          <w:tcPr>
            <w:tcW w:w="510" w:type="dxa"/>
            <w:tcBorders>
              <w:bottom w:val="single" w:sz="4" w:space="0" w:color="000000"/>
            </w:tcBorders>
            <w:vAlign w:val="bottom"/>
          </w:tcPr>
          <w:p w14:paraId="23E7102E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72647EBD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bottom"/>
          </w:tcPr>
          <w:p w14:paraId="145F042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1C304BBA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vAlign w:val="bottom"/>
          </w:tcPr>
          <w:p w14:paraId="03D5F17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419C51D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14:paraId="24FCA47C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1701" w:type="dxa"/>
            <w:vMerge w:val="restart"/>
          </w:tcPr>
          <w:p w14:paraId="0B3EFACC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(заполняется</w:t>
            </w:r>
            <w:r>
              <w:rPr>
                <w:lang w:val="ru-RU" w:eastAsia="ar-SA"/>
              </w:rPr>
              <w:br/>
              <w:t>в случае получения решения лично)</w:t>
            </w:r>
          </w:p>
        </w:tc>
      </w:tr>
      <w:tr w:rsidR="00000000" w14:paraId="3A60BF1D" w14:textId="77777777">
        <w:trPr>
          <w:cantSplit/>
          <w:trHeight w:hRule="exact" w:val="838"/>
        </w:trPr>
        <w:tc>
          <w:tcPr>
            <w:tcW w:w="1219" w:type="dxa"/>
            <w:vAlign w:val="bottom"/>
          </w:tcPr>
          <w:p w14:paraId="4017BBEA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10" w:type="dxa"/>
            <w:vAlign w:val="bottom"/>
          </w:tcPr>
          <w:p w14:paraId="6990CC2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72F4232B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843" w:type="dxa"/>
            <w:vAlign w:val="bottom"/>
          </w:tcPr>
          <w:p w14:paraId="1AF61B4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6E80AFE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3" w:type="dxa"/>
            <w:vAlign w:val="bottom"/>
          </w:tcPr>
          <w:p w14:paraId="59E84312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3E61FEF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3119" w:type="dxa"/>
          </w:tcPr>
          <w:p w14:paraId="507EA251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(подпись заяви</w:t>
            </w:r>
            <w:r>
              <w:rPr>
                <w:lang w:val="ru-RU" w:eastAsia="ar-SA"/>
              </w:rPr>
              <w:t>теля или уполномоченного лица заявителей)</w:t>
            </w:r>
          </w:p>
        </w:tc>
        <w:tc>
          <w:tcPr>
            <w:tcW w:w="1701" w:type="dxa"/>
            <w:vMerge/>
          </w:tcPr>
          <w:p w14:paraId="2525E8CD" w14:textId="77777777" w:rsidR="00000000" w:rsidRDefault="00D66D7A"/>
        </w:tc>
      </w:tr>
    </w:tbl>
    <w:p w14:paraId="2C908FAE" w14:textId="77777777" w:rsidR="00000000" w:rsidRDefault="00D66D7A">
      <w:pPr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000000" w14:paraId="45CD7D2A" w14:textId="77777777">
        <w:tc>
          <w:tcPr>
            <w:tcW w:w="4621" w:type="dxa"/>
            <w:vAlign w:val="bottom"/>
          </w:tcPr>
          <w:p w14:paraId="40E4DF60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bottom w:val="single" w:sz="4" w:space="0" w:color="000000"/>
            </w:tcBorders>
            <w:vAlign w:val="bottom"/>
          </w:tcPr>
          <w:p w14:paraId="275A458F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4D2B5710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14:paraId="12B7F208" w14:textId="77777777" w:rsidR="00000000" w:rsidRDefault="00D66D7A">
            <w:pPr>
              <w:snapToGrid w:val="0"/>
              <w:jc w:val="center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35CCE1FE" w14:textId="77777777" w:rsidR="00000000" w:rsidRDefault="00D66D7A">
            <w:pPr>
              <w:snapToGrid w:val="0"/>
              <w:jc w:val="right"/>
              <w:rPr>
                <w:lang w:val="ru-RU" w:eastAsia="ar-SA"/>
              </w:rPr>
            </w:pPr>
            <w:r>
              <w:rPr>
                <w:lang w:val="ru-RU"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vAlign w:val="bottom"/>
          </w:tcPr>
          <w:p w14:paraId="100692E3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673DB81F" w14:textId="77777777" w:rsidR="00000000" w:rsidRDefault="00D66D7A">
            <w:pPr>
              <w:snapToGrid w:val="0"/>
              <w:ind w:left="57"/>
              <w:rPr>
                <w:lang w:val="ru-RU" w:eastAsia="ar-SA"/>
              </w:rPr>
            </w:pPr>
            <w:r>
              <w:rPr>
                <w:lang w:val="ru-RU" w:eastAsia="ar-SA"/>
              </w:rPr>
              <w:t>г.</w:t>
            </w:r>
          </w:p>
        </w:tc>
      </w:tr>
      <w:tr w:rsidR="00000000" w14:paraId="2474BFFB" w14:textId="77777777">
        <w:tc>
          <w:tcPr>
            <w:tcW w:w="4621" w:type="dxa"/>
            <w:vAlign w:val="bottom"/>
          </w:tcPr>
          <w:p w14:paraId="7747906B" w14:textId="77777777" w:rsidR="00000000" w:rsidRDefault="00D66D7A">
            <w:pPr>
              <w:snapToGrid w:val="0"/>
              <w:rPr>
                <w:lang w:val="ru-RU" w:eastAsia="ar-SA"/>
              </w:rPr>
            </w:pPr>
            <w:r>
              <w:rPr>
                <w:lang w:val="ru-RU" w:eastAsia="ar-SA"/>
              </w:rPr>
              <w:t>(заполняется в случае направления</w:t>
            </w:r>
            <w:r>
              <w:rPr>
                <w:lang w:val="ru-RU" w:eastAsia="ar-SA"/>
              </w:rPr>
              <w:br/>
              <w:t>решения по почте)</w:t>
            </w:r>
          </w:p>
        </w:tc>
        <w:tc>
          <w:tcPr>
            <w:tcW w:w="510" w:type="dxa"/>
            <w:vAlign w:val="bottom"/>
          </w:tcPr>
          <w:p w14:paraId="0F7C42C0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2D196631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1984" w:type="dxa"/>
            <w:vAlign w:val="bottom"/>
          </w:tcPr>
          <w:p w14:paraId="4272203F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567" w:type="dxa"/>
            <w:vAlign w:val="bottom"/>
          </w:tcPr>
          <w:p w14:paraId="2F4BDE70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284" w:type="dxa"/>
            <w:vAlign w:val="bottom"/>
          </w:tcPr>
          <w:p w14:paraId="0CA14874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  <w:tc>
          <w:tcPr>
            <w:tcW w:w="425" w:type="dxa"/>
            <w:vAlign w:val="bottom"/>
          </w:tcPr>
          <w:p w14:paraId="226554D9" w14:textId="77777777" w:rsidR="00000000" w:rsidRDefault="00D66D7A">
            <w:pPr>
              <w:snapToGrid w:val="0"/>
              <w:rPr>
                <w:lang w:val="ru-RU" w:eastAsia="ar-SA"/>
              </w:rPr>
            </w:pPr>
          </w:p>
        </w:tc>
      </w:tr>
    </w:tbl>
    <w:p w14:paraId="2DF5CE09" w14:textId="77777777" w:rsidR="00000000" w:rsidRDefault="00D66D7A">
      <w:pPr>
        <w:spacing w:before="240"/>
        <w:ind w:left="5670"/>
      </w:pPr>
    </w:p>
    <w:p w14:paraId="49EDFE8B" w14:textId="77777777" w:rsidR="00000000" w:rsidRDefault="00D66D7A">
      <w:pPr>
        <w:pBdr>
          <w:top w:val="single" w:sz="4" w:space="1" w:color="000000"/>
        </w:pBdr>
        <w:ind w:left="5670"/>
        <w:jc w:val="center"/>
        <w:rPr>
          <w:lang w:val="ru-RU" w:eastAsia="ar-SA"/>
        </w:rPr>
      </w:pPr>
      <w:r>
        <w:rPr>
          <w:lang w:val="ru-RU" w:eastAsia="ar-SA"/>
        </w:rPr>
        <w:t>(подпись должностного лица, направившего решение в адрес заявителя(ей))</w:t>
      </w:r>
    </w:p>
    <w:p w14:paraId="4A4AFB14" w14:textId="77777777" w:rsidR="00000000" w:rsidRDefault="00D66D7A"/>
    <w:p w14:paraId="398F0D47" w14:textId="77777777" w:rsidR="00000000" w:rsidRDefault="00D66D7A">
      <w:pPr>
        <w:pageBreakBefore/>
        <w:jc w:val="right"/>
        <w:rPr>
          <w:lang w:val="ru-RU" w:eastAsia="ar-SA"/>
        </w:rPr>
      </w:pPr>
      <w:r>
        <w:rPr>
          <w:lang w:val="ru-RU" w:eastAsia="ar-SA"/>
        </w:rPr>
        <w:t>Приложение 5</w:t>
      </w:r>
    </w:p>
    <w:p w14:paraId="3FFD1C8F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к админист</w:t>
      </w:r>
      <w:r>
        <w:rPr>
          <w:lang w:val="ru-RU" w:eastAsia="ar-SA"/>
        </w:rPr>
        <w:t>ративному регламенту</w:t>
      </w:r>
    </w:p>
    <w:p w14:paraId="6C3D6387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«Прием заявлений и выдача документов</w:t>
      </w:r>
    </w:p>
    <w:p w14:paraId="0A201A1F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 xml:space="preserve">о согласовании переустройства и (или) </w:t>
      </w:r>
    </w:p>
    <w:p w14:paraId="0C96D648" w14:textId="77777777" w:rsidR="00000000" w:rsidRDefault="00D66D7A">
      <w:pPr>
        <w:jc w:val="right"/>
        <w:rPr>
          <w:lang w:val="ru-RU" w:eastAsia="ar-SA"/>
        </w:rPr>
      </w:pPr>
      <w:r>
        <w:rPr>
          <w:lang w:val="ru-RU" w:eastAsia="ar-SA"/>
        </w:rPr>
        <w:t>перепланировки жилого помещения»</w:t>
      </w:r>
    </w:p>
    <w:p w14:paraId="11A7326B" w14:textId="77777777" w:rsidR="00000000" w:rsidRDefault="00D66D7A">
      <w:pPr>
        <w:pStyle w:val="ConsNormal"/>
        <w:widowControl/>
        <w:tabs>
          <w:tab w:val="left" w:pos="0"/>
          <w:tab w:val="left" w:pos="1440"/>
        </w:tabs>
        <w:spacing w:before="120"/>
        <w:ind w:firstLine="540"/>
        <w:jc w:val="right"/>
        <w:rPr>
          <w:rFonts w:ascii="Times New Roman" w:hAnsi="Times New Roman"/>
          <w:sz w:val="24"/>
          <w:szCs w:val="24"/>
          <w:lang w:val="ru-RU" w:eastAsia="ar-SA"/>
        </w:rPr>
      </w:pPr>
    </w:p>
    <w:p w14:paraId="5645F76E" w14:textId="77777777" w:rsidR="00000000" w:rsidRDefault="00D66D7A">
      <w:pPr>
        <w:pStyle w:val="ConsNormal"/>
        <w:widowControl/>
        <w:tabs>
          <w:tab w:val="left" w:pos="0"/>
          <w:tab w:val="left" w:pos="1440"/>
        </w:tabs>
        <w:spacing w:before="120"/>
        <w:ind w:firstLine="54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14:paraId="55321884" w14:textId="77777777" w:rsidR="00000000" w:rsidRDefault="00D66D7A">
      <w:pPr>
        <w:pStyle w:val="ConsNormal"/>
        <w:widowControl/>
        <w:tabs>
          <w:tab w:val="left" w:pos="0"/>
          <w:tab w:val="left" w:pos="1440"/>
        </w:tabs>
        <w:spacing w:before="120"/>
        <w:ind w:firstLine="54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>
        <w:rPr>
          <w:rFonts w:ascii="Times New Roman" w:hAnsi="Times New Roman"/>
          <w:b/>
          <w:sz w:val="24"/>
          <w:szCs w:val="24"/>
          <w:lang w:val="ru-RU" w:eastAsia="ar-SA"/>
        </w:rPr>
        <w:t>Форма Акта о завершении переустройства и (или) перепланировки жилого помещения</w:t>
      </w:r>
    </w:p>
    <w:p w14:paraId="7DE36CD2" w14:textId="77777777" w:rsidR="00000000" w:rsidRDefault="00D66D7A">
      <w:pPr>
        <w:shd w:val="clear" w:color="auto" w:fill="FFFFFF"/>
        <w:spacing w:line="653" w:lineRule="exact"/>
        <w:rPr>
          <w:b/>
          <w:lang w:val="ru-RU" w:eastAsia="ar-SA"/>
        </w:rPr>
      </w:pPr>
      <w:r>
        <w:rPr>
          <w:spacing w:val="-12"/>
          <w:lang w:val="ru-RU" w:eastAsia="ar-SA"/>
        </w:rPr>
        <w:t xml:space="preserve">                                             </w:t>
      </w:r>
      <w:r>
        <w:rPr>
          <w:spacing w:val="-12"/>
          <w:lang w:val="ru-RU" w:eastAsia="ar-SA"/>
        </w:rPr>
        <w:t xml:space="preserve">                                                           </w:t>
      </w:r>
      <w:r>
        <w:rPr>
          <w:spacing w:val="-12"/>
          <w:lang w:val="ru-RU" w:eastAsia="ar-SA"/>
        </w:rPr>
        <w:t xml:space="preserve">Приложение к Регламенту </w:t>
      </w:r>
      <w:r>
        <w:rPr>
          <w:b/>
          <w:lang w:val="ru-RU" w:eastAsia="ar-SA"/>
        </w:rPr>
        <w:t>УТВЕРЖДАЮ</w:t>
      </w:r>
    </w:p>
    <w:p w14:paraId="18D2B192" w14:textId="77777777" w:rsidR="00000000" w:rsidRDefault="00D66D7A">
      <w:pPr>
        <w:shd w:val="clear" w:color="auto" w:fill="FFFFFF"/>
        <w:spacing w:before="221"/>
        <w:ind w:left="4574"/>
        <w:jc w:val="right"/>
        <w:rPr>
          <w:spacing w:val="-10"/>
          <w:lang w:val="ru-RU" w:eastAsia="ar-SA"/>
        </w:rPr>
      </w:pPr>
      <w:r>
        <w:rPr>
          <w:spacing w:val="-10"/>
          <w:lang w:val="ru-RU" w:eastAsia="ar-SA"/>
        </w:rPr>
        <w:t>(должностное лицо органа местного самоуправления)</w:t>
      </w:r>
    </w:p>
    <w:p w14:paraId="65F2FC7D" w14:textId="77777777" w:rsidR="00000000" w:rsidRDefault="00D66D7A">
      <w:pPr>
        <w:shd w:val="clear" w:color="auto" w:fill="FFFFFF"/>
        <w:tabs>
          <w:tab w:val="left" w:pos="7186"/>
        </w:tabs>
        <w:spacing w:before="250" w:line="312" w:lineRule="exact"/>
        <w:ind w:left="4733"/>
        <w:jc w:val="right"/>
        <w:rPr>
          <w:spacing w:val="-8"/>
          <w:lang w:val="ru-RU" w:eastAsia="ar-SA"/>
        </w:rPr>
      </w:pPr>
      <w:r>
        <w:rPr>
          <w:spacing w:val="-7"/>
          <w:lang w:val="ru-RU" w:eastAsia="ar-SA"/>
        </w:rPr>
        <w:t>(личная подпись)</w:t>
      </w:r>
      <w:r>
        <w:rPr>
          <w:rFonts w:ascii="Arial" w:hAnsi="Arial"/>
          <w:lang w:val="ru-RU" w:eastAsia="ar-SA"/>
        </w:rPr>
        <w:tab/>
      </w:r>
      <w:r>
        <w:rPr>
          <w:spacing w:val="-8"/>
          <w:lang w:val="ru-RU" w:eastAsia="ar-SA"/>
        </w:rPr>
        <w:t>(расшифровка подписи)</w:t>
      </w:r>
    </w:p>
    <w:p w14:paraId="35CD2812" w14:textId="77777777" w:rsidR="00000000" w:rsidRDefault="00D66D7A">
      <w:pPr>
        <w:shd w:val="clear" w:color="auto" w:fill="FFFFFF"/>
        <w:tabs>
          <w:tab w:val="left" w:leader="underscore" w:pos="5554"/>
          <w:tab w:val="left" w:leader="underscore" w:pos="7378"/>
          <w:tab w:val="left" w:leader="underscore" w:pos="8650"/>
        </w:tabs>
        <w:spacing w:line="312" w:lineRule="exact"/>
        <w:ind w:left="4853"/>
        <w:jc w:val="right"/>
        <w:rPr>
          <w:spacing w:val="-15"/>
          <w:lang w:val="ru-RU" w:eastAsia="ar-SA"/>
        </w:rPr>
      </w:pPr>
      <w:r>
        <w:rPr>
          <w:lang w:val="ru-RU" w:eastAsia="ar-SA"/>
        </w:rPr>
        <w:t>«</w:t>
      </w:r>
      <w:r>
        <w:rPr>
          <w:lang w:val="ru-RU" w:eastAsia="ar-SA"/>
        </w:rPr>
        <w:tab/>
        <w:t xml:space="preserve">»  </w:t>
      </w:r>
      <w:r>
        <w:rPr>
          <w:lang w:val="ru-RU" w:eastAsia="ar-SA"/>
        </w:rPr>
        <w:tab/>
        <w:t>__20</w:t>
      </w:r>
      <w:r>
        <w:rPr>
          <w:lang w:val="ru-RU" w:eastAsia="ar-SA"/>
        </w:rPr>
        <w:tab/>
      </w:r>
      <w:r>
        <w:rPr>
          <w:spacing w:val="-15"/>
          <w:lang w:val="ru-RU" w:eastAsia="ar-SA"/>
        </w:rPr>
        <w:t>г.</w:t>
      </w:r>
    </w:p>
    <w:p w14:paraId="1A86FA28" w14:textId="77777777" w:rsidR="00000000" w:rsidRDefault="00D66D7A">
      <w:pPr>
        <w:shd w:val="clear" w:color="auto" w:fill="FFFFFF"/>
        <w:spacing w:before="5" w:line="312" w:lineRule="exact"/>
        <w:ind w:left="4310"/>
        <w:jc w:val="right"/>
        <w:rPr>
          <w:b/>
          <w:spacing w:val="-32"/>
          <w:lang w:val="ru-RU" w:eastAsia="ar-SA"/>
        </w:rPr>
      </w:pPr>
      <w:r>
        <w:rPr>
          <w:b/>
          <w:spacing w:val="-32"/>
          <w:lang w:val="ru-RU" w:eastAsia="ar-SA"/>
        </w:rPr>
        <w:t>м.п.</w:t>
      </w:r>
    </w:p>
    <w:p w14:paraId="47378C2D" w14:textId="77777777" w:rsidR="00000000" w:rsidRDefault="00D66D7A">
      <w:pPr>
        <w:shd w:val="clear" w:color="auto" w:fill="FFFFFF"/>
        <w:spacing w:before="322" w:line="322" w:lineRule="exact"/>
        <w:ind w:left="38"/>
        <w:jc w:val="center"/>
        <w:rPr>
          <w:lang w:val="ru-RU" w:eastAsia="ar-SA"/>
        </w:rPr>
      </w:pPr>
      <w:r>
        <w:rPr>
          <w:lang w:val="ru-RU" w:eastAsia="ar-SA"/>
        </w:rPr>
        <w:t>АКТ</w:t>
      </w:r>
    </w:p>
    <w:p w14:paraId="3909644D" w14:textId="77777777" w:rsidR="00000000" w:rsidRDefault="00D66D7A">
      <w:pPr>
        <w:shd w:val="clear" w:color="auto" w:fill="FFFFFF"/>
        <w:spacing w:line="322" w:lineRule="exact"/>
        <w:ind w:left="29"/>
        <w:jc w:val="center"/>
        <w:rPr>
          <w:spacing w:val="-12"/>
          <w:lang w:val="ru-RU" w:eastAsia="ar-SA"/>
        </w:rPr>
      </w:pPr>
      <w:r>
        <w:rPr>
          <w:spacing w:val="-12"/>
          <w:lang w:val="ru-RU" w:eastAsia="ar-SA"/>
        </w:rPr>
        <w:t>О ЗАВЕРШЕННОМ ПЕРЕУСТРОЙСТВЕ И (ИЛИ) ПЕРЕПЛАНИРОВКЕ</w:t>
      </w:r>
    </w:p>
    <w:p w14:paraId="3859C287" w14:textId="77777777" w:rsidR="00000000" w:rsidRDefault="00D66D7A">
      <w:pPr>
        <w:shd w:val="clear" w:color="auto" w:fill="FFFFFF"/>
        <w:spacing w:line="322" w:lineRule="exact"/>
        <w:ind w:left="34"/>
        <w:jc w:val="center"/>
        <w:rPr>
          <w:spacing w:val="-12"/>
          <w:lang w:val="ru-RU" w:eastAsia="ar-SA"/>
        </w:rPr>
      </w:pPr>
      <w:r>
        <w:rPr>
          <w:spacing w:val="-12"/>
          <w:lang w:val="ru-RU" w:eastAsia="ar-SA"/>
        </w:rPr>
        <w:t>ЖИЛОГО  ПОМЕЩЕНИЯ В ЖИЛОМ ДОМЕ</w:t>
      </w:r>
    </w:p>
    <w:p w14:paraId="668885BD" w14:textId="77777777" w:rsidR="00000000" w:rsidRDefault="00D66D7A">
      <w:pPr>
        <w:shd w:val="clear" w:color="auto" w:fill="FFFFFF"/>
        <w:tabs>
          <w:tab w:val="left" w:pos="6230"/>
          <w:tab w:val="left" w:leader="underscore" w:pos="6859"/>
          <w:tab w:val="left" w:leader="underscore" w:pos="8544"/>
        </w:tabs>
        <w:spacing w:before="302"/>
        <w:ind w:left="605"/>
        <w:rPr>
          <w:spacing w:val="-12"/>
          <w:lang w:val="ru-RU" w:eastAsia="ar-SA"/>
        </w:rPr>
      </w:pPr>
      <w:r>
        <w:rPr>
          <w:spacing w:val="-10"/>
          <w:lang w:val="ru-RU" w:eastAsia="ar-SA"/>
        </w:rPr>
        <w:t>с. ________________</w:t>
      </w:r>
      <w:r>
        <w:rPr>
          <w:rFonts w:ascii="Arial" w:hAnsi="Arial"/>
          <w:lang w:val="ru-RU" w:eastAsia="ar-SA"/>
        </w:rPr>
        <w:tab/>
      </w:r>
      <w:r>
        <w:rPr>
          <w:lang w:val="ru-RU" w:eastAsia="ar-SA"/>
        </w:rPr>
        <w:t>«</w:t>
      </w:r>
      <w:r>
        <w:rPr>
          <w:lang w:val="ru-RU" w:eastAsia="ar-SA"/>
        </w:rPr>
        <w:tab/>
        <w:t xml:space="preserve">» </w:t>
      </w:r>
      <w:r>
        <w:rPr>
          <w:lang w:val="ru-RU" w:eastAsia="ar-SA"/>
        </w:rPr>
        <w:tab/>
      </w:r>
      <w:r>
        <w:rPr>
          <w:spacing w:val="-12"/>
          <w:lang w:val="ru-RU" w:eastAsia="ar-SA"/>
        </w:rPr>
        <w:t>20_ г.</w:t>
      </w:r>
    </w:p>
    <w:p w14:paraId="1E7F958E" w14:textId="77777777" w:rsidR="00000000" w:rsidRDefault="00D66D7A">
      <w:pPr>
        <w:shd w:val="clear" w:color="auto" w:fill="FFFFFF"/>
        <w:tabs>
          <w:tab w:val="left" w:leader="underscore" w:pos="4742"/>
          <w:tab w:val="left" w:leader="underscore" w:pos="6221"/>
          <w:tab w:val="left" w:leader="underscore" w:pos="7704"/>
          <w:tab w:val="left" w:leader="underscore" w:pos="9096"/>
        </w:tabs>
        <w:spacing w:before="298"/>
        <w:ind w:left="43"/>
        <w:rPr>
          <w:lang w:val="ru-RU" w:eastAsia="ar-SA"/>
        </w:rPr>
      </w:pPr>
      <w:r>
        <w:rPr>
          <w:spacing w:val="-11"/>
          <w:lang w:val="ru-RU" w:eastAsia="ar-SA"/>
        </w:rPr>
        <w:t>Адрес объекта:</w:t>
      </w:r>
      <w:r>
        <w:rPr>
          <w:lang w:val="ru-RU" w:eastAsia="ar-SA"/>
        </w:rPr>
        <w:tab/>
        <w:t xml:space="preserve">    </w:t>
      </w:r>
      <w:r>
        <w:rPr>
          <w:lang w:val="ru-RU" w:eastAsia="ar-SA"/>
        </w:rPr>
        <w:tab/>
        <w:t xml:space="preserve">    </w:t>
      </w:r>
      <w:r>
        <w:rPr>
          <w:lang w:val="ru-RU" w:eastAsia="ar-SA"/>
        </w:rPr>
        <w:tab/>
        <w:t xml:space="preserve">   </w:t>
      </w:r>
      <w:r>
        <w:rPr>
          <w:lang w:val="ru-RU" w:eastAsia="ar-SA"/>
        </w:rPr>
        <w:tab/>
      </w:r>
    </w:p>
    <w:p w14:paraId="1F991FA9" w14:textId="77777777" w:rsidR="00000000" w:rsidRDefault="00D66D7A">
      <w:pPr>
        <w:shd w:val="clear" w:color="auto" w:fill="FFFFFF"/>
        <w:tabs>
          <w:tab w:val="left" w:pos="5194"/>
          <w:tab w:val="left" w:pos="6744"/>
          <w:tab w:val="left" w:pos="8174"/>
        </w:tabs>
        <w:ind w:left="2198"/>
        <w:rPr>
          <w:spacing w:val="-12"/>
          <w:lang w:val="ru-RU" w:eastAsia="ar-SA"/>
        </w:rPr>
      </w:pPr>
      <w:r>
        <w:rPr>
          <w:spacing w:val="-3"/>
          <w:lang w:val="ru-RU" w:eastAsia="ar-SA"/>
        </w:rPr>
        <w:t>(ул./пер. и т. д.)</w:t>
      </w:r>
      <w:r>
        <w:rPr>
          <w:rFonts w:ascii="Arial" w:hAnsi="Arial"/>
          <w:lang w:val="ru-RU" w:eastAsia="ar-SA"/>
        </w:rPr>
        <w:tab/>
      </w:r>
      <w:r>
        <w:rPr>
          <w:spacing w:val="-7"/>
          <w:lang w:val="ru-RU" w:eastAsia="ar-SA"/>
        </w:rPr>
        <w:t>(№ дома)</w:t>
      </w:r>
      <w:r>
        <w:rPr>
          <w:rFonts w:ascii="Arial" w:hAnsi="Arial"/>
          <w:lang w:val="ru-RU" w:eastAsia="ar-SA"/>
        </w:rPr>
        <w:tab/>
      </w:r>
      <w:r>
        <w:rPr>
          <w:spacing w:val="-10"/>
          <w:lang w:val="ru-RU" w:eastAsia="ar-SA"/>
        </w:rPr>
        <w:t>(№ кор.)</w:t>
      </w:r>
      <w:r>
        <w:rPr>
          <w:rFonts w:ascii="Arial" w:hAnsi="Arial"/>
          <w:lang w:val="ru-RU" w:eastAsia="ar-SA"/>
        </w:rPr>
        <w:tab/>
      </w:r>
      <w:r>
        <w:rPr>
          <w:spacing w:val="-12"/>
          <w:lang w:val="ru-RU" w:eastAsia="ar-SA"/>
        </w:rPr>
        <w:t>(№ кв.)</w:t>
      </w:r>
    </w:p>
    <w:p w14:paraId="50605D47" w14:textId="77777777" w:rsidR="00000000" w:rsidRDefault="00D66D7A">
      <w:pPr>
        <w:shd w:val="clear" w:color="auto" w:fill="FFFFFF"/>
        <w:tabs>
          <w:tab w:val="left" w:leader="underscore" w:pos="9178"/>
        </w:tabs>
        <w:spacing w:before="293"/>
        <w:ind w:left="34"/>
        <w:rPr>
          <w:lang w:val="ru-RU" w:eastAsia="ar-SA"/>
        </w:rPr>
      </w:pPr>
      <w:r>
        <w:rPr>
          <w:spacing w:val="-12"/>
          <w:lang w:val="ru-RU" w:eastAsia="ar-SA"/>
        </w:rPr>
        <w:t>Помещение</w:t>
      </w:r>
      <w:r>
        <w:rPr>
          <w:lang w:val="ru-RU" w:eastAsia="ar-SA"/>
        </w:rPr>
        <w:tab/>
      </w:r>
    </w:p>
    <w:p w14:paraId="1BE74031" w14:textId="77777777" w:rsidR="00000000" w:rsidRDefault="00D66D7A">
      <w:pPr>
        <w:shd w:val="clear" w:color="auto" w:fill="FFFFFF"/>
        <w:tabs>
          <w:tab w:val="left" w:pos="5549"/>
          <w:tab w:val="left" w:pos="8208"/>
        </w:tabs>
        <w:ind w:left="1838"/>
        <w:rPr>
          <w:spacing w:val="-4"/>
          <w:lang w:val="ru-RU" w:eastAsia="ar-SA"/>
        </w:rPr>
      </w:pPr>
      <w:r>
        <w:rPr>
          <w:spacing w:val="-8"/>
          <w:lang w:val="ru-RU" w:eastAsia="ar-SA"/>
        </w:rPr>
        <w:t>(указать: жилое/нежилое)</w:t>
      </w:r>
      <w:r>
        <w:rPr>
          <w:rFonts w:ascii="Arial" w:hAnsi="Arial"/>
          <w:lang w:val="ru-RU" w:eastAsia="ar-SA"/>
        </w:rPr>
        <w:tab/>
      </w:r>
      <w:r>
        <w:rPr>
          <w:spacing w:val="-5"/>
          <w:lang w:val="ru-RU" w:eastAsia="ar-SA"/>
        </w:rPr>
        <w:t>(№ подъезда - код)</w:t>
      </w:r>
      <w:r>
        <w:rPr>
          <w:rFonts w:ascii="Arial" w:hAnsi="Arial"/>
          <w:lang w:val="ru-RU" w:eastAsia="ar-SA"/>
        </w:rPr>
        <w:tab/>
      </w:r>
      <w:r>
        <w:rPr>
          <w:spacing w:val="-4"/>
          <w:lang w:val="ru-RU" w:eastAsia="ar-SA"/>
        </w:rPr>
        <w:t>(этаж)</w:t>
      </w:r>
    </w:p>
    <w:p w14:paraId="119651A6" w14:textId="77777777" w:rsidR="00000000" w:rsidRDefault="00D66D7A">
      <w:pPr>
        <w:shd w:val="clear" w:color="auto" w:fill="FFFFFF"/>
        <w:spacing w:before="293"/>
        <w:ind w:left="29"/>
        <w:rPr>
          <w:spacing w:val="-9"/>
          <w:lang w:val="ru-RU" w:eastAsia="ar-SA"/>
        </w:rPr>
      </w:pPr>
      <w:r>
        <w:rPr>
          <w:spacing w:val="-9"/>
          <w:lang w:val="ru-RU" w:eastAsia="ar-SA"/>
        </w:rPr>
        <w:t>Комиссия в составе представителей:</w:t>
      </w:r>
    </w:p>
    <w:p w14:paraId="4EC70979" w14:textId="77777777" w:rsidR="00000000" w:rsidRDefault="00D66D7A">
      <w:pPr>
        <w:shd w:val="clear" w:color="auto" w:fill="FFFFFF"/>
        <w:spacing w:before="307" w:line="326" w:lineRule="exact"/>
        <w:ind w:left="413" w:right="1075"/>
        <w:rPr>
          <w:spacing w:val="-10"/>
          <w:lang w:val="ru-RU" w:eastAsia="ar-SA"/>
        </w:rPr>
      </w:pPr>
      <w:r>
        <w:rPr>
          <w:lang w:val="ru-RU" w:eastAsia="ar-SA"/>
        </w:rPr>
        <w:t xml:space="preserve">Установила: </w:t>
      </w:r>
      <w:r>
        <w:rPr>
          <w:spacing w:val="-10"/>
          <w:lang w:val="ru-RU" w:eastAsia="ar-SA"/>
        </w:rPr>
        <w:t>1. Предъ</w:t>
      </w:r>
      <w:r>
        <w:rPr>
          <w:spacing w:val="-10"/>
          <w:lang w:val="ru-RU" w:eastAsia="ar-SA"/>
        </w:rPr>
        <w:t>явлены к приемке следующие мероприятия (работы):</w:t>
      </w:r>
    </w:p>
    <w:p w14:paraId="44C33B54" w14:textId="77777777" w:rsidR="00000000" w:rsidRDefault="00D66D7A">
      <w:pPr>
        <w:shd w:val="clear" w:color="auto" w:fill="FFFFFF"/>
        <w:spacing w:before="946"/>
        <w:ind w:left="1675"/>
        <w:rPr>
          <w:spacing w:val="-7"/>
          <w:lang w:val="ru-RU" w:eastAsia="ar-SA"/>
        </w:rPr>
      </w:pPr>
      <w:r>
        <w:rPr>
          <w:spacing w:val="-7"/>
          <w:lang w:val="ru-RU" w:eastAsia="ar-SA"/>
        </w:rPr>
        <w:t>(с  указанием   помещений,  элементов,   инженерных систем)</w:t>
      </w:r>
    </w:p>
    <w:p w14:paraId="10C7CD3A" w14:textId="77777777" w:rsidR="00000000" w:rsidRDefault="00D66D7A">
      <w:pPr>
        <w:shd w:val="clear" w:color="auto" w:fill="FFFFFF"/>
        <w:ind w:left="379"/>
        <w:rPr>
          <w:spacing w:val="-8"/>
          <w:lang w:val="ru-RU" w:eastAsia="ar-SA"/>
        </w:rPr>
      </w:pPr>
      <w:r>
        <w:rPr>
          <w:spacing w:val="-8"/>
          <w:lang w:val="ru-RU" w:eastAsia="ar-SA"/>
        </w:rPr>
        <w:t>2. Ремонтно-строительные работы выполнены:</w:t>
      </w:r>
    </w:p>
    <w:p w14:paraId="5C18D707" w14:textId="77777777" w:rsidR="00000000" w:rsidRDefault="00D66D7A">
      <w:pPr>
        <w:shd w:val="clear" w:color="auto" w:fill="FFFFFF"/>
        <w:spacing w:before="619"/>
        <w:ind w:left="1973"/>
        <w:rPr>
          <w:spacing w:val="-9"/>
          <w:lang w:val="ru-RU" w:eastAsia="ar-SA"/>
        </w:rPr>
      </w:pPr>
      <w:r>
        <w:rPr>
          <w:spacing w:val="-9"/>
          <w:lang w:val="ru-RU" w:eastAsia="ar-SA"/>
        </w:rPr>
        <w:t>( наименование и реквизиты производителя работ)</w:t>
      </w:r>
    </w:p>
    <w:p w14:paraId="3FFE00C8" w14:textId="77777777" w:rsidR="00000000" w:rsidRDefault="00D66D7A">
      <w:pPr>
        <w:shd w:val="clear" w:color="auto" w:fill="FFFFFF"/>
        <w:ind w:left="379"/>
        <w:rPr>
          <w:spacing w:val="-10"/>
          <w:lang w:val="ru-RU" w:eastAsia="ar-SA"/>
        </w:rPr>
      </w:pPr>
      <w:r>
        <w:rPr>
          <w:spacing w:val="-10"/>
          <w:lang w:val="ru-RU" w:eastAsia="ar-SA"/>
        </w:rPr>
        <w:t>3. Проектная (исполнительная) документация разработана:</w:t>
      </w:r>
    </w:p>
    <w:p w14:paraId="0E70DF50" w14:textId="77777777" w:rsidR="00000000" w:rsidRDefault="00D66D7A">
      <w:pPr>
        <w:shd w:val="clear" w:color="auto" w:fill="FFFFFF"/>
        <w:spacing w:before="614"/>
        <w:ind w:left="1814"/>
        <w:rPr>
          <w:spacing w:val="-9"/>
          <w:lang w:val="ru-RU" w:eastAsia="ar-SA"/>
        </w:rPr>
      </w:pPr>
      <w:r>
        <w:rPr>
          <w:spacing w:val="-9"/>
          <w:lang w:val="ru-RU" w:eastAsia="ar-SA"/>
        </w:rPr>
        <w:t>( состав документации, наименование и реквизиты автора)</w:t>
      </w:r>
    </w:p>
    <w:p w14:paraId="1B33ADB2" w14:textId="77777777" w:rsidR="00000000" w:rsidRDefault="00D66D7A">
      <w:pPr>
        <w:shd w:val="clear" w:color="auto" w:fill="FFFFFF"/>
        <w:tabs>
          <w:tab w:val="left" w:leader="underscore" w:pos="6192"/>
          <w:tab w:val="left" w:leader="underscore" w:pos="6830"/>
          <w:tab w:val="left" w:leader="underscore" w:pos="8448"/>
        </w:tabs>
        <w:ind w:left="5"/>
        <w:rPr>
          <w:spacing w:val="-12"/>
          <w:lang w:val="ru-RU" w:eastAsia="ar-SA"/>
        </w:rPr>
      </w:pPr>
      <w:r>
        <w:rPr>
          <w:spacing w:val="-10"/>
          <w:lang w:val="ru-RU" w:eastAsia="ar-SA"/>
        </w:rPr>
        <w:t>утверждена</w:t>
      </w:r>
      <w:r>
        <w:rPr>
          <w:lang w:val="ru-RU" w:eastAsia="ar-SA"/>
        </w:rPr>
        <w:tab/>
        <w:t>«</w:t>
      </w:r>
      <w:r>
        <w:rPr>
          <w:lang w:val="ru-RU" w:eastAsia="ar-SA"/>
        </w:rPr>
        <w:tab/>
        <w:t xml:space="preserve">»  </w:t>
      </w:r>
      <w:r>
        <w:rPr>
          <w:lang w:val="ru-RU" w:eastAsia="ar-SA"/>
        </w:rPr>
        <w:tab/>
      </w:r>
      <w:r>
        <w:rPr>
          <w:spacing w:val="-12"/>
          <w:lang w:val="ru-RU" w:eastAsia="ar-SA"/>
        </w:rPr>
        <w:t>20_ г.</w:t>
      </w:r>
    </w:p>
    <w:p w14:paraId="289B50E5" w14:textId="77777777" w:rsidR="00000000" w:rsidRDefault="00D66D7A">
      <w:pPr>
        <w:shd w:val="clear" w:color="auto" w:fill="FFFFFF"/>
        <w:tabs>
          <w:tab w:val="left" w:pos="706"/>
        </w:tabs>
        <w:spacing w:before="197"/>
        <w:ind w:left="365"/>
        <w:rPr>
          <w:spacing w:val="-9"/>
          <w:lang w:val="ru-RU" w:eastAsia="ar-SA"/>
        </w:rPr>
      </w:pPr>
      <w:r>
        <w:rPr>
          <w:spacing w:val="-17"/>
          <w:lang w:val="ru-RU" w:eastAsia="ar-SA"/>
        </w:rPr>
        <w:t>4.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Ремонтно-строительные работы произведены в сроки:</w:t>
      </w:r>
    </w:p>
    <w:p w14:paraId="697B22C0" w14:textId="77777777" w:rsidR="00000000" w:rsidRDefault="00D66D7A">
      <w:pPr>
        <w:shd w:val="clear" w:color="auto" w:fill="FFFFFF"/>
        <w:tabs>
          <w:tab w:val="left" w:leader="underscore" w:pos="2275"/>
          <w:tab w:val="left" w:leader="underscore" w:pos="3965"/>
          <w:tab w:val="left" w:leader="underscore" w:pos="6912"/>
          <w:tab w:val="left" w:pos="8453"/>
        </w:tabs>
        <w:ind w:left="10"/>
        <w:rPr>
          <w:spacing w:val="-2"/>
          <w:lang w:val="ru-RU" w:eastAsia="ar-SA"/>
        </w:rPr>
      </w:pPr>
      <w:r>
        <w:rPr>
          <w:spacing w:val="-10"/>
          <w:lang w:val="ru-RU" w:eastAsia="ar-SA"/>
        </w:rPr>
        <w:t>начало работ «</w:t>
      </w:r>
      <w:r>
        <w:rPr>
          <w:lang w:val="ru-RU" w:eastAsia="ar-SA"/>
        </w:rPr>
        <w:tab/>
        <w:t xml:space="preserve">» </w:t>
      </w:r>
      <w:r>
        <w:rPr>
          <w:lang w:val="ru-RU" w:eastAsia="ar-SA"/>
        </w:rPr>
        <w:tab/>
      </w:r>
      <w:r>
        <w:rPr>
          <w:spacing w:val="-11"/>
          <w:lang w:val="ru-RU" w:eastAsia="ar-SA"/>
        </w:rPr>
        <w:t>20_   г.; окончание: «</w:t>
      </w:r>
      <w:r>
        <w:rPr>
          <w:lang w:val="ru-RU" w:eastAsia="ar-SA"/>
        </w:rPr>
        <w:tab/>
        <w:t>»</w:t>
      </w:r>
      <w:r>
        <w:rPr>
          <w:rFonts w:ascii="Arial" w:hAnsi="Arial"/>
          <w:lang w:val="ru-RU" w:eastAsia="ar-SA"/>
        </w:rPr>
        <w:tab/>
      </w:r>
      <w:r>
        <w:rPr>
          <w:spacing w:val="-2"/>
          <w:lang w:val="ru-RU" w:eastAsia="ar-SA"/>
        </w:rPr>
        <w:t>20   г.</w:t>
      </w:r>
    </w:p>
    <w:p w14:paraId="33F11D7B" w14:textId="77777777" w:rsidR="00000000" w:rsidRDefault="00D66D7A">
      <w:pPr>
        <w:shd w:val="clear" w:color="auto" w:fill="FFFFFF"/>
        <w:tabs>
          <w:tab w:val="left" w:pos="706"/>
        </w:tabs>
        <w:spacing w:before="317" w:line="317" w:lineRule="exact"/>
        <w:ind w:right="53" w:firstLine="365"/>
        <w:jc w:val="both"/>
        <w:rPr>
          <w:lang w:val="ru-RU" w:eastAsia="ar-SA"/>
        </w:rPr>
      </w:pPr>
      <w:r>
        <w:rPr>
          <w:spacing w:val="-24"/>
          <w:lang w:val="ru-RU" w:eastAsia="ar-SA"/>
        </w:rPr>
        <w:t>5.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На основании осмотра в натуре предъявленных к приемке помещений</w:t>
      </w:r>
      <w:r>
        <w:rPr>
          <w:spacing w:val="-9"/>
          <w:lang w:val="ru-RU" w:eastAsia="ar-SA"/>
        </w:rPr>
        <w:br/>
      </w:r>
      <w:r>
        <w:rPr>
          <w:lang w:val="ru-RU" w:eastAsia="ar-SA"/>
        </w:rPr>
        <w:t>(элем</w:t>
      </w:r>
      <w:r>
        <w:rPr>
          <w:lang w:val="ru-RU" w:eastAsia="ar-SA"/>
        </w:rPr>
        <w:t>ентов, инженерных систем) и ознакомления с проектной (</w:t>
      </w:r>
      <w:r>
        <w:rPr>
          <w:lang w:val="ru-RU" w:eastAsia="ar-SA"/>
        </w:rPr>
        <w:br/>
        <w:t>исполнительной) документацией установлено:</w:t>
      </w:r>
    </w:p>
    <w:p w14:paraId="4404C995" w14:textId="77777777" w:rsidR="00000000" w:rsidRDefault="00D66D7A">
      <w:pPr>
        <w:shd w:val="clear" w:color="auto" w:fill="FFFFFF"/>
        <w:tabs>
          <w:tab w:val="left" w:leader="underscore" w:pos="6821"/>
        </w:tabs>
        <w:ind w:left="187"/>
        <w:rPr>
          <w:rFonts w:ascii="Courier New" w:hAnsi="Courier New"/>
          <w:lang w:val="ru-RU" w:eastAsia="ar-SA"/>
        </w:rPr>
      </w:pPr>
      <w:r>
        <w:rPr>
          <w:rFonts w:ascii="Courier New" w:hAnsi="Courier New"/>
          <w:b/>
          <w:spacing w:val="-71"/>
          <w:lang w:val="ru-RU" w:eastAsia="ar-SA"/>
        </w:rPr>
        <w:t>5.1</w:t>
      </w:r>
      <w:r>
        <w:rPr>
          <w:rFonts w:ascii="Courier New" w:hAnsi="Courier New"/>
          <w:spacing w:val="-71"/>
          <w:lang w:val="ru-RU" w:eastAsia="ar-SA"/>
        </w:rPr>
        <w:t xml:space="preserve">. </w:t>
      </w:r>
      <w:r>
        <w:rPr>
          <w:rFonts w:ascii="Courier New" w:hAnsi="Courier New"/>
          <w:lang w:val="ru-RU" w:eastAsia="ar-SA"/>
        </w:rPr>
        <w:tab/>
      </w:r>
    </w:p>
    <w:p w14:paraId="06B62110" w14:textId="77777777" w:rsidR="00000000" w:rsidRDefault="00D66D7A">
      <w:pPr>
        <w:shd w:val="clear" w:color="auto" w:fill="FFFFFF"/>
        <w:ind w:right="149"/>
        <w:jc w:val="center"/>
        <w:rPr>
          <w:rFonts w:ascii="Courier New" w:hAnsi="Courier New"/>
          <w:spacing w:val="-11"/>
          <w:w w:val="80"/>
          <w:lang w:val="ru-RU" w:eastAsia="ar-SA"/>
        </w:rPr>
      </w:pPr>
      <w:r>
        <w:rPr>
          <w:rFonts w:ascii="Courier New" w:hAnsi="Courier New"/>
          <w:spacing w:val="-11"/>
          <w:w w:val="80"/>
          <w:lang w:val="ru-RU" w:eastAsia="ar-SA"/>
        </w:rPr>
        <w:t>( соответствует проекту / не соответствует - указать)</w:t>
      </w:r>
    </w:p>
    <w:p w14:paraId="141F24AD" w14:textId="77777777" w:rsidR="00000000" w:rsidRDefault="00D66D7A">
      <w:pPr>
        <w:shd w:val="clear" w:color="auto" w:fill="FFFFFF"/>
        <w:spacing w:before="19"/>
        <w:ind w:left="187"/>
        <w:rPr>
          <w:rFonts w:ascii="Arial" w:hAnsi="Arial"/>
          <w:b/>
          <w:spacing w:val="-11"/>
          <w:lang w:val="ru-RU" w:eastAsia="ar-SA"/>
        </w:rPr>
      </w:pPr>
      <w:r>
        <w:rPr>
          <w:rFonts w:ascii="Arial" w:hAnsi="Arial"/>
          <w:b/>
          <w:spacing w:val="-11"/>
          <w:lang w:val="ru-RU" w:eastAsia="ar-SA"/>
        </w:rPr>
        <w:t>5.2.</w:t>
      </w:r>
    </w:p>
    <w:p w14:paraId="09CECDBA" w14:textId="77777777" w:rsidR="00000000" w:rsidRDefault="00D66D7A">
      <w:pPr>
        <w:shd w:val="clear" w:color="auto" w:fill="FFFFFF"/>
        <w:spacing w:before="307"/>
        <w:ind w:left="48"/>
        <w:jc w:val="center"/>
        <w:rPr>
          <w:spacing w:val="-9"/>
          <w:lang w:val="ru-RU" w:eastAsia="ar-SA"/>
        </w:rPr>
      </w:pPr>
      <w:r>
        <w:rPr>
          <w:spacing w:val="-9"/>
          <w:lang w:val="ru-RU" w:eastAsia="ar-SA"/>
        </w:rPr>
        <w:t>(замечания надзорных органов- (указать: устранены / не устранены)</w:t>
      </w:r>
    </w:p>
    <w:p w14:paraId="5DB719FB" w14:textId="77777777" w:rsidR="00000000" w:rsidRDefault="00D66D7A">
      <w:pPr>
        <w:shd w:val="clear" w:color="auto" w:fill="FFFFFF"/>
        <w:spacing w:before="312" w:line="322" w:lineRule="exact"/>
        <w:ind w:left="202" w:right="1613" w:firstLine="2923"/>
        <w:rPr>
          <w:spacing w:val="-14"/>
          <w:lang w:val="ru-RU" w:eastAsia="ar-SA"/>
        </w:rPr>
      </w:pPr>
      <w:r>
        <w:rPr>
          <w:spacing w:val="-14"/>
          <w:lang w:val="ru-RU" w:eastAsia="ar-SA"/>
        </w:rPr>
        <w:t xml:space="preserve">РЕШЕНИЕ КОМИССИИ: </w:t>
      </w:r>
    </w:p>
    <w:p w14:paraId="546CA1FA" w14:textId="77777777" w:rsidR="00000000" w:rsidRDefault="00D66D7A">
      <w:pPr>
        <w:shd w:val="clear" w:color="auto" w:fill="FFFFFF"/>
        <w:spacing w:before="312" w:line="322" w:lineRule="exact"/>
        <w:ind w:left="202" w:right="1613"/>
        <w:rPr>
          <w:lang w:val="ru-RU" w:eastAsia="ar-SA"/>
        </w:rPr>
      </w:pPr>
      <w:r>
        <w:rPr>
          <w:spacing w:val="-10"/>
          <w:lang w:val="ru-RU" w:eastAsia="ar-SA"/>
        </w:rPr>
        <w:t>1. счит</w:t>
      </w:r>
      <w:r>
        <w:rPr>
          <w:spacing w:val="-10"/>
          <w:lang w:val="ru-RU" w:eastAsia="ar-SA"/>
        </w:rPr>
        <w:t xml:space="preserve">ать предъявленные к приемке мероприятия (работы) </w:t>
      </w:r>
      <w:r>
        <w:rPr>
          <w:spacing w:val="-9"/>
          <w:lang w:val="ru-RU" w:eastAsia="ar-SA"/>
        </w:rPr>
        <w:t xml:space="preserve">выполненными в соответствии с требованиями нормативных документов, </w:t>
      </w:r>
      <w:r>
        <w:rPr>
          <w:lang w:val="ru-RU" w:eastAsia="ar-SA"/>
        </w:rPr>
        <w:t>действующих для жилых домов.</w:t>
      </w:r>
    </w:p>
    <w:p w14:paraId="668ECDF5" w14:textId="77777777" w:rsidR="00000000" w:rsidRDefault="00D66D7A">
      <w:pPr>
        <w:shd w:val="clear" w:color="auto" w:fill="FFFFFF"/>
        <w:tabs>
          <w:tab w:val="left" w:pos="509"/>
        </w:tabs>
        <w:spacing w:line="322" w:lineRule="exact"/>
        <w:ind w:left="158"/>
        <w:rPr>
          <w:spacing w:val="-9"/>
          <w:lang w:val="ru-RU" w:eastAsia="ar-SA"/>
        </w:rPr>
      </w:pPr>
      <w:r>
        <w:rPr>
          <w:spacing w:val="-17"/>
          <w:lang w:val="ru-RU" w:eastAsia="ar-SA"/>
        </w:rPr>
        <w:t>2.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снять с контроля решение органа местного самоуправления</w:t>
      </w:r>
    </w:p>
    <w:p w14:paraId="0F801D8D" w14:textId="77777777" w:rsidR="00000000" w:rsidRDefault="00D66D7A">
      <w:pPr>
        <w:shd w:val="clear" w:color="auto" w:fill="FFFFFF"/>
        <w:tabs>
          <w:tab w:val="left" w:leader="underscore" w:pos="4440"/>
          <w:tab w:val="left" w:leader="underscore" w:pos="5914"/>
          <w:tab w:val="left" w:leader="underscore" w:pos="8822"/>
        </w:tabs>
        <w:spacing w:line="322" w:lineRule="exact"/>
        <w:ind w:left="3542"/>
        <w:rPr>
          <w:lang w:val="ru-RU" w:eastAsia="ar-SA"/>
        </w:rPr>
      </w:pPr>
      <w:r>
        <w:rPr>
          <w:spacing w:val="-13"/>
          <w:lang w:val="ru-RU" w:eastAsia="ar-SA"/>
        </w:rPr>
        <w:t>от «</w:t>
      </w:r>
      <w:r>
        <w:rPr>
          <w:lang w:val="ru-RU" w:eastAsia="ar-SA"/>
        </w:rPr>
        <w:tab/>
        <w:t>»</w:t>
      </w:r>
      <w:r>
        <w:rPr>
          <w:lang w:val="ru-RU" w:eastAsia="ar-SA"/>
        </w:rPr>
        <w:tab/>
      </w:r>
      <w:r>
        <w:rPr>
          <w:spacing w:val="-8"/>
          <w:lang w:val="ru-RU" w:eastAsia="ar-SA"/>
        </w:rPr>
        <w:t>20    г. №</w:t>
      </w:r>
      <w:r>
        <w:rPr>
          <w:lang w:val="ru-RU" w:eastAsia="ar-SA"/>
        </w:rPr>
        <w:tab/>
      </w:r>
    </w:p>
    <w:p w14:paraId="40FA7321" w14:textId="77777777" w:rsidR="00000000" w:rsidRDefault="00D66D7A">
      <w:pPr>
        <w:shd w:val="clear" w:color="auto" w:fill="FFFFFF"/>
        <w:tabs>
          <w:tab w:val="left" w:pos="509"/>
        </w:tabs>
        <w:spacing w:line="322" w:lineRule="exact"/>
        <w:ind w:left="158"/>
        <w:rPr>
          <w:spacing w:val="-9"/>
          <w:lang w:val="ru-RU" w:eastAsia="ar-SA"/>
        </w:rPr>
      </w:pPr>
      <w:r>
        <w:rPr>
          <w:spacing w:val="-19"/>
          <w:lang w:val="ru-RU" w:eastAsia="ar-SA"/>
        </w:rPr>
        <w:t>3.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присвоить переустроенному и (и</w:t>
      </w:r>
      <w:r>
        <w:rPr>
          <w:spacing w:val="-9"/>
          <w:lang w:val="ru-RU" w:eastAsia="ar-SA"/>
        </w:rPr>
        <w:t>ли) перепланированному помещению</w:t>
      </w:r>
    </w:p>
    <w:p w14:paraId="631F88B6" w14:textId="77777777" w:rsidR="00000000" w:rsidRDefault="00D66D7A">
      <w:pPr>
        <w:shd w:val="clear" w:color="auto" w:fill="FFFFFF"/>
        <w:tabs>
          <w:tab w:val="left" w:leader="underscore" w:pos="4723"/>
        </w:tabs>
        <w:spacing w:line="322" w:lineRule="exact"/>
        <w:ind w:left="3538"/>
        <w:rPr>
          <w:lang w:val="ru-RU" w:eastAsia="ar-SA"/>
        </w:rPr>
      </w:pPr>
      <w:r>
        <w:rPr>
          <w:lang w:val="ru-RU" w:eastAsia="ar-SA"/>
        </w:rPr>
        <w:t>№</w:t>
      </w:r>
      <w:r>
        <w:rPr>
          <w:lang w:val="ru-RU" w:eastAsia="ar-SA"/>
        </w:rPr>
        <w:tab/>
      </w:r>
    </w:p>
    <w:p w14:paraId="4BCC9225" w14:textId="77777777" w:rsidR="00000000" w:rsidRDefault="00D66D7A">
      <w:pPr>
        <w:shd w:val="clear" w:color="auto" w:fill="FFFFFF"/>
        <w:tabs>
          <w:tab w:val="left" w:pos="509"/>
        </w:tabs>
        <w:spacing w:before="5" w:line="322" w:lineRule="exact"/>
        <w:ind w:left="509" w:hanging="350"/>
        <w:jc w:val="both"/>
        <w:rPr>
          <w:spacing w:val="-9"/>
          <w:lang w:val="ru-RU" w:eastAsia="ar-SA"/>
        </w:rPr>
      </w:pPr>
      <w:r>
        <w:rPr>
          <w:spacing w:val="-20"/>
          <w:lang w:val="ru-RU" w:eastAsia="ar-SA"/>
        </w:rPr>
        <w:t>4.</w:t>
      </w:r>
      <w:r>
        <w:rPr>
          <w:lang w:val="ru-RU" w:eastAsia="ar-SA"/>
        </w:rPr>
        <w:tab/>
        <w:t>Считать настоящий Акт основанием для проведения</w:t>
      </w:r>
      <w:r>
        <w:rPr>
          <w:lang w:val="ru-RU" w:eastAsia="ar-SA"/>
        </w:rPr>
        <w:br/>
      </w:r>
      <w:r>
        <w:rPr>
          <w:spacing w:val="-3"/>
          <w:lang w:val="ru-RU" w:eastAsia="ar-SA"/>
        </w:rPr>
        <w:t>инвентаризационных обмеров и внесения изменений в поэтажные</w:t>
      </w:r>
      <w:r>
        <w:rPr>
          <w:spacing w:val="-3"/>
          <w:lang w:val="ru-RU" w:eastAsia="ar-SA"/>
        </w:rPr>
        <w:br/>
      </w:r>
      <w:r>
        <w:rPr>
          <w:spacing w:val="-9"/>
          <w:lang w:val="ru-RU" w:eastAsia="ar-SA"/>
        </w:rPr>
        <w:t>планы и экспликации органов технической инвентаризации.</w:t>
      </w:r>
    </w:p>
    <w:p w14:paraId="020F8217" w14:textId="77777777" w:rsidR="00000000" w:rsidRDefault="00D66D7A">
      <w:pPr>
        <w:shd w:val="clear" w:color="auto" w:fill="FFFFFF"/>
        <w:spacing w:before="298"/>
        <w:ind w:left="149"/>
        <w:rPr>
          <w:spacing w:val="-10"/>
          <w:lang w:val="ru-RU" w:eastAsia="ar-SA"/>
        </w:rPr>
      </w:pPr>
      <w:r>
        <w:rPr>
          <w:spacing w:val="-10"/>
          <w:lang w:val="ru-RU" w:eastAsia="ar-SA"/>
        </w:rPr>
        <w:t>Приложения  к Акту:</w:t>
      </w:r>
    </w:p>
    <w:p w14:paraId="27FE6E5E" w14:textId="77777777" w:rsidR="00000000" w:rsidRDefault="00D66D7A">
      <w:pPr>
        <w:shd w:val="clear" w:color="auto" w:fill="FFFFFF"/>
        <w:tabs>
          <w:tab w:val="left" w:leader="underscore" w:pos="8890"/>
        </w:tabs>
        <w:ind w:left="182"/>
        <w:rPr>
          <w:lang w:val="ru-RU" w:eastAsia="ar-SA"/>
        </w:rPr>
      </w:pPr>
      <w:r>
        <w:rPr>
          <w:spacing w:val="-11"/>
          <w:lang w:val="ru-RU" w:eastAsia="ar-SA"/>
        </w:rPr>
        <w:t>1. Исполнительные чертежи:</w:t>
      </w:r>
      <w:r>
        <w:rPr>
          <w:lang w:val="ru-RU" w:eastAsia="ar-SA"/>
        </w:rPr>
        <w:tab/>
      </w:r>
    </w:p>
    <w:p w14:paraId="66DCE6F6" w14:textId="77777777" w:rsidR="00000000" w:rsidRDefault="00D66D7A">
      <w:pPr>
        <w:shd w:val="clear" w:color="auto" w:fill="FFFFFF"/>
        <w:spacing w:line="235" w:lineRule="exact"/>
        <w:rPr>
          <w:sz w:val="20"/>
          <w:szCs w:val="20"/>
          <w:lang w:val="ru-RU" w:eastAsia="ar-SA"/>
        </w:rPr>
      </w:pPr>
      <w:r>
        <w:rPr>
          <w:spacing w:val="-3"/>
          <w:sz w:val="20"/>
          <w:szCs w:val="20"/>
          <w:lang w:val="ru-RU" w:eastAsia="ar-SA"/>
        </w:rPr>
        <w:t xml:space="preserve">     </w:t>
      </w:r>
      <w:r>
        <w:rPr>
          <w:spacing w:val="-3"/>
          <w:sz w:val="20"/>
          <w:szCs w:val="20"/>
          <w:lang w:val="ru-RU" w:eastAsia="ar-SA"/>
        </w:rPr>
        <w:t xml:space="preserve">                                                        </w:t>
      </w:r>
      <w:r>
        <w:rPr>
          <w:spacing w:val="-3"/>
          <w:sz w:val="20"/>
          <w:szCs w:val="20"/>
          <w:lang w:val="ru-RU" w:eastAsia="ar-SA"/>
        </w:rPr>
        <w:t xml:space="preserve">(проектные материалы с внесенными в установленном </w:t>
      </w:r>
      <w:r>
        <w:rPr>
          <w:sz w:val="20"/>
          <w:szCs w:val="20"/>
          <w:lang w:val="ru-RU" w:eastAsia="ar-SA"/>
        </w:rPr>
        <w:t>порядке изменениями)</w:t>
      </w:r>
    </w:p>
    <w:p w14:paraId="439561E7" w14:textId="77777777" w:rsidR="00000000" w:rsidRDefault="00D66D7A">
      <w:pPr>
        <w:shd w:val="clear" w:color="auto" w:fill="FFFFFF"/>
        <w:tabs>
          <w:tab w:val="left" w:pos="274"/>
          <w:tab w:val="left" w:leader="underscore" w:pos="9000"/>
        </w:tabs>
        <w:rPr>
          <w:lang w:val="ru-RU" w:eastAsia="ar-SA"/>
        </w:rPr>
      </w:pPr>
      <w:r>
        <w:rPr>
          <w:spacing w:val="-20"/>
          <w:lang w:val="ru-RU" w:eastAsia="ar-SA"/>
        </w:rPr>
        <w:t>2.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Акты на скрытые работы</w:t>
      </w:r>
      <w:r>
        <w:rPr>
          <w:lang w:val="ru-RU" w:eastAsia="ar-SA"/>
        </w:rPr>
        <w:tab/>
      </w:r>
    </w:p>
    <w:p w14:paraId="54D9C265" w14:textId="77777777" w:rsidR="00000000" w:rsidRDefault="00D66D7A">
      <w:pPr>
        <w:shd w:val="clear" w:color="auto" w:fill="FFFFFF"/>
        <w:ind w:left="5530"/>
        <w:rPr>
          <w:spacing w:val="-9"/>
          <w:lang w:val="ru-RU" w:eastAsia="ar-SA"/>
        </w:rPr>
      </w:pPr>
      <w:r>
        <w:rPr>
          <w:spacing w:val="-9"/>
          <w:lang w:val="ru-RU" w:eastAsia="ar-SA"/>
        </w:rPr>
        <w:t>(указать)</w:t>
      </w:r>
    </w:p>
    <w:p w14:paraId="4103709D" w14:textId="77777777" w:rsidR="00000000" w:rsidRDefault="00D66D7A">
      <w:pPr>
        <w:shd w:val="clear" w:color="auto" w:fill="FFFFFF"/>
        <w:tabs>
          <w:tab w:val="left" w:pos="274"/>
          <w:tab w:val="left" w:leader="underscore" w:pos="9062"/>
        </w:tabs>
        <w:rPr>
          <w:lang w:val="ru-RU" w:eastAsia="ar-SA"/>
        </w:rPr>
      </w:pPr>
      <w:r>
        <w:rPr>
          <w:spacing w:val="-22"/>
          <w:lang w:val="ru-RU" w:eastAsia="ar-SA"/>
        </w:rPr>
        <w:t>3.</w:t>
      </w:r>
      <w:r>
        <w:rPr>
          <w:lang w:val="ru-RU" w:eastAsia="ar-SA"/>
        </w:rPr>
        <w:tab/>
      </w:r>
      <w:r>
        <w:rPr>
          <w:spacing w:val="-10"/>
          <w:lang w:val="ru-RU" w:eastAsia="ar-SA"/>
        </w:rPr>
        <w:t>Акты приемки отдельных систем:</w:t>
      </w:r>
      <w:r>
        <w:rPr>
          <w:lang w:val="ru-RU" w:eastAsia="ar-SA"/>
        </w:rPr>
        <w:tab/>
      </w:r>
    </w:p>
    <w:p w14:paraId="3C03FB4C" w14:textId="77777777" w:rsidR="00000000" w:rsidRDefault="00D66D7A">
      <w:pPr>
        <w:shd w:val="clear" w:color="auto" w:fill="FFFFFF"/>
        <w:ind w:left="5477"/>
        <w:rPr>
          <w:spacing w:val="-3"/>
          <w:lang w:val="ru-RU" w:eastAsia="ar-SA"/>
        </w:rPr>
      </w:pPr>
      <w:r>
        <w:rPr>
          <w:spacing w:val="-3"/>
          <w:lang w:val="ru-RU" w:eastAsia="ar-SA"/>
        </w:rPr>
        <w:t>(указать)</w:t>
      </w:r>
    </w:p>
    <w:p w14:paraId="7FCC584A" w14:textId="77777777" w:rsidR="00000000" w:rsidRDefault="00D66D7A">
      <w:pPr>
        <w:shd w:val="clear" w:color="auto" w:fill="FFFFFF"/>
        <w:tabs>
          <w:tab w:val="left" w:pos="370"/>
          <w:tab w:val="left" w:leader="underscore" w:pos="6955"/>
        </w:tabs>
        <w:ind w:left="10"/>
        <w:rPr>
          <w:spacing w:val="-9"/>
          <w:lang w:val="ru-RU" w:eastAsia="ar-SA"/>
        </w:rPr>
      </w:pPr>
      <w:r>
        <w:rPr>
          <w:spacing w:val="-20"/>
          <w:lang w:val="ru-RU" w:eastAsia="ar-SA"/>
        </w:rPr>
        <w:t>4.</w:t>
      </w:r>
      <w:r>
        <w:rPr>
          <w:lang w:val="ru-RU" w:eastAsia="ar-SA"/>
        </w:rPr>
        <w:tab/>
      </w:r>
      <w:r>
        <w:rPr>
          <w:spacing w:val="-10"/>
          <w:lang w:val="ru-RU" w:eastAsia="ar-SA"/>
        </w:rPr>
        <w:t>Журнал ремонтно-строительных работ - на</w:t>
      </w:r>
      <w:r>
        <w:rPr>
          <w:lang w:val="ru-RU" w:eastAsia="ar-SA"/>
        </w:rPr>
        <w:tab/>
      </w:r>
      <w:r>
        <w:rPr>
          <w:spacing w:val="-9"/>
          <w:lang w:val="ru-RU" w:eastAsia="ar-SA"/>
        </w:rPr>
        <w:t>лист</w:t>
      </w:r>
      <w:r>
        <w:rPr>
          <w:spacing w:val="-9"/>
          <w:lang w:val="ru-RU" w:eastAsia="ar-SA"/>
        </w:rPr>
        <w:t>ах</w:t>
      </w:r>
    </w:p>
    <w:p w14:paraId="5D640C3D" w14:textId="77777777" w:rsidR="00000000" w:rsidRDefault="00D66D7A">
      <w:pPr>
        <w:shd w:val="clear" w:color="auto" w:fill="FFFFFF"/>
        <w:tabs>
          <w:tab w:val="left" w:leader="underscore" w:pos="5616"/>
          <w:tab w:val="left" w:leader="underscore" w:pos="8870"/>
        </w:tabs>
        <w:spacing w:before="293"/>
        <w:ind w:left="134"/>
        <w:rPr>
          <w:lang w:val="ru-RU" w:eastAsia="ar-SA"/>
        </w:rPr>
      </w:pPr>
      <w:r>
        <w:rPr>
          <w:spacing w:val="-9"/>
          <w:lang w:val="ru-RU" w:eastAsia="ar-SA"/>
        </w:rPr>
        <w:t xml:space="preserve">Председатель комиссии      </w:t>
      </w:r>
      <w:r>
        <w:rPr>
          <w:lang w:val="ru-RU" w:eastAsia="ar-SA"/>
        </w:rPr>
        <w:tab/>
        <w:t xml:space="preserve">    (</w:t>
      </w:r>
      <w:r>
        <w:rPr>
          <w:lang w:val="ru-RU" w:eastAsia="ar-SA"/>
        </w:rPr>
        <w:tab/>
        <w:t>)</w:t>
      </w:r>
    </w:p>
    <w:p w14:paraId="623655A7" w14:textId="77777777" w:rsidR="00000000" w:rsidRDefault="00D66D7A">
      <w:pPr>
        <w:shd w:val="clear" w:color="auto" w:fill="FFFFFF"/>
        <w:tabs>
          <w:tab w:val="left" w:pos="6259"/>
        </w:tabs>
        <w:ind w:left="3566"/>
        <w:rPr>
          <w:spacing w:val="-10"/>
          <w:lang w:val="ru-RU" w:eastAsia="ar-SA"/>
        </w:rPr>
      </w:pPr>
      <w:r>
        <w:rPr>
          <w:spacing w:val="-11"/>
          <w:lang w:val="ru-RU" w:eastAsia="ar-SA"/>
        </w:rPr>
        <w:t>(личная подпись)</w:t>
      </w:r>
      <w:r>
        <w:rPr>
          <w:rFonts w:ascii="Arial" w:hAnsi="Arial"/>
          <w:lang w:val="ru-RU" w:eastAsia="ar-SA"/>
        </w:rPr>
        <w:tab/>
      </w:r>
      <w:r>
        <w:rPr>
          <w:spacing w:val="-10"/>
          <w:lang w:val="ru-RU" w:eastAsia="ar-SA"/>
        </w:rPr>
        <w:t>(расшифровка подписи)</w:t>
      </w:r>
    </w:p>
    <w:p w14:paraId="5980CB2C" w14:textId="77777777" w:rsidR="00000000" w:rsidRDefault="00D66D7A">
      <w:pPr>
        <w:shd w:val="clear" w:color="auto" w:fill="FFFFFF"/>
        <w:tabs>
          <w:tab w:val="left" w:pos="3485"/>
          <w:tab w:val="left" w:leader="underscore" w:pos="5602"/>
          <w:tab w:val="left" w:leader="underscore" w:pos="8923"/>
        </w:tabs>
        <w:spacing w:before="206"/>
        <w:ind w:left="125"/>
        <w:rPr>
          <w:lang w:val="ru-RU" w:eastAsia="ar-SA"/>
        </w:rPr>
      </w:pPr>
      <w:r>
        <w:rPr>
          <w:spacing w:val="-11"/>
          <w:lang w:val="ru-RU" w:eastAsia="ar-SA"/>
        </w:rPr>
        <w:t>Члены комиссии</w:t>
      </w:r>
      <w:r>
        <w:rPr>
          <w:rFonts w:ascii="Arial" w:hAnsi="Arial"/>
          <w:lang w:val="ru-RU" w:eastAsia="ar-SA"/>
        </w:rPr>
        <w:tab/>
      </w:r>
      <w:r>
        <w:rPr>
          <w:lang w:val="ru-RU" w:eastAsia="ar-SA"/>
        </w:rPr>
        <w:tab/>
        <w:t xml:space="preserve">     (</w:t>
      </w:r>
      <w:r>
        <w:rPr>
          <w:lang w:val="ru-RU" w:eastAsia="ar-SA"/>
        </w:rPr>
        <w:tab/>
        <w:t>)</w:t>
      </w:r>
    </w:p>
    <w:p w14:paraId="3CFF3937" w14:textId="77777777" w:rsidR="00000000" w:rsidRDefault="00D66D7A">
      <w:pPr>
        <w:shd w:val="clear" w:color="auto" w:fill="FFFFFF"/>
        <w:tabs>
          <w:tab w:val="left" w:leader="underscore" w:pos="5626"/>
          <w:tab w:val="left" w:leader="underscore" w:pos="8947"/>
        </w:tabs>
        <w:spacing w:before="43"/>
        <w:ind w:left="3509"/>
        <w:rPr>
          <w:rFonts w:ascii="Arial" w:hAnsi="Arial"/>
          <w:b/>
          <w:lang w:val="ru-RU" w:eastAsia="ar-SA"/>
        </w:rPr>
      </w:pPr>
      <w:r>
        <w:rPr>
          <w:rFonts w:ascii="Arial" w:hAnsi="Arial"/>
          <w:b/>
          <w:lang w:val="ru-RU" w:eastAsia="ar-SA"/>
        </w:rPr>
        <w:tab/>
        <w:t xml:space="preserve">    (</w:t>
      </w:r>
      <w:r>
        <w:rPr>
          <w:rFonts w:ascii="Arial" w:hAnsi="Arial"/>
          <w:b/>
          <w:lang w:val="ru-RU" w:eastAsia="ar-SA"/>
        </w:rPr>
        <w:tab/>
        <w:t>)</w:t>
      </w:r>
    </w:p>
    <w:p w14:paraId="2642D1D7" w14:textId="77777777" w:rsidR="00000000" w:rsidRDefault="00D66D7A">
      <w:pPr>
        <w:shd w:val="clear" w:color="auto" w:fill="FFFFFF"/>
        <w:tabs>
          <w:tab w:val="left" w:leader="underscore" w:pos="5626"/>
          <w:tab w:val="left" w:leader="underscore" w:pos="8947"/>
        </w:tabs>
        <w:spacing w:before="5"/>
        <w:ind w:left="3509"/>
        <w:rPr>
          <w:rFonts w:ascii="Arial" w:hAnsi="Arial"/>
          <w:b/>
          <w:lang w:val="ru-RU" w:eastAsia="ar-SA"/>
        </w:rPr>
      </w:pPr>
      <w:r>
        <w:rPr>
          <w:rFonts w:ascii="Arial" w:hAnsi="Arial"/>
          <w:b/>
          <w:lang w:val="ru-RU" w:eastAsia="ar-SA"/>
        </w:rPr>
        <w:tab/>
        <w:t xml:space="preserve">    (</w:t>
      </w:r>
      <w:r>
        <w:rPr>
          <w:rFonts w:ascii="Arial" w:hAnsi="Arial"/>
          <w:b/>
          <w:lang w:val="ru-RU" w:eastAsia="ar-SA"/>
        </w:rPr>
        <w:tab/>
      </w:r>
      <w:r>
        <w:rPr>
          <w:rFonts w:ascii="Arial" w:hAnsi="Arial"/>
          <w:b/>
          <w:lang w:val="en-US" w:eastAsia="ar-SA"/>
        </w:rPr>
        <w:t>)</w:t>
      </w:r>
      <w:r>
        <w:rPr>
          <w:rFonts w:ascii="Arial" w:hAnsi="Arial"/>
          <w:b/>
          <w:lang w:val="en-US" w:eastAsia="ar-SA"/>
        </w:rPr>
        <w:tab/>
      </w:r>
      <w:r>
        <w:rPr>
          <w:rFonts w:ascii="Arial" w:hAnsi="Arial"/>
          <w:b/>
          <w:lang w:val="en-US" w:eastAsia="ar-SA"/>
        </w:rPr>
        <w:tab/>
        <w:t>(</w:t>
      </w:r>
      <w:r>
        <w:rPr>
          <w:rFonts w:ascii="Arial" w:hAnsi="Arial"/>
          <w:b/>
          <w:lang w:val="ru-RU" w:eastAsia="ar-SA"/>
        </w:rPr>
        <w:tab/>
        <w:t>)</w:t>
      </w:r>
    </w:p>
    <w:p w14:paraId="6C78FD4B" w14:textId="77777777" w:rsidR="00000000" w:rsidRDefault="00D66D7A">
      <w:pPr>
        <w:shd w:val="clear" w:color="auto" w:fill="FFFFFF"/>
        <w:tabs>
          <w:tab w:val="left" w:pos="706"/>
        </w:tabs>
        <w:spacing w:before="317" w:line="317" w:lineRule="exact"/>
        <w:ind w:right="53" w:firstLine="365"/>
        <w:jc w:val="both"/>
        <w:rPr>
          <w:lang w:val="en-US" w:eastAsia="ar-SA"/>
        </w:rPr>
      </w:pPr>
    </w:p>
    <w:p w14:paraId="789A1E6E" w14:textId="77777777" w:rsidR="00000000" w:rsidRDefault="00D66D7A">
      <w:pPr>
        <w:pStyle w:val="ConsNormal"/>
        <w:widowControl/>
        <w:tabs>
          <w:tab w:val="left" w:pos="0"/>
          <w:tab w:val="left" w:pos="1440"/>
        </w:tabs>
        <w:spacing w:before="120"/>
        <w:ind w:firstLine="54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14:paraId="4B8E4949" w14:textId="77777777" w:rsidR="00D66D7A" w:rsidRDefault="00D66D7A">
      <w:pPr>
        <w:pStyle w:val="aa"/>
        <w:ind w:left="4248"/>
        <w:jc w:val="both"/>
      </w:pPr>
    </w:p>
    <w:sectPr w:rsidR="00D66D7A">
      <w:pgSz w:w="11905" w:h="16837"/>
      <w:pgMar w:top="284" w:right="567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EFFA1" w14:textId="77777777" w:rsidR="00D66D7A" w:rsidRDefault="00D66D7A">
      <w:r>
        <w:separator/>
      </w:r>
    </w:p>
  </w:endnote>
  <w:endnote w:type="continuationSeparator" w:id="0">
    <w:p w14:paraId="40527EA3" w14:textId="77777777" w:rsidR="00D66D7A" w:rsidRDefault="00D6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B8F5C" w14:textId="77777777" w:rsidR="00D66D7A" w:rsidRDefault="00D66D7A">
      <w:r>
        <w:separator/>
      </w:r>
    </w:p>
  </w:footnote>
  <w:footnote w:type="continuationSeparator" w:id="0">
    <w:p w14:paraId="7B1BD961" w14:textId="77777777" w:rsidR="00D66D7A" w:rsidRDefault="00D66D7A">
      <w:r>
        <w:continuationSeparator/>
      </w:r>
    </w:p>
  </w:footnote>
  <w:footnote w:id="1">
    <w:p w14:paraId="1B0F307A" w14:textId="77777777" w:rsidR="00000000" w:rsidRDefault="00D66D7A">
      <w:pPr>
        <w:pStyle w:val="FootnoteText"/>
        <w:ind w:firstLine="567"/>
        <w:jc w:val="both"/>
        <w:rPr>
          <w:lang w:val="ru-RU" w:eastAsia="ar-SA"/>
        </w:rPr>
      </w:pPr>
      <w:r>
        <w:rPr>
          <w:rStyle w:val="a1"/>
        </w:rPr>
        <w:t>*</w:t>
      </w:r>
      <w:r>
        <w:rPr>
          <w:lang w:val="ru-RU" w:eastAsia="ar-SA"/>
        </w:rPr>
        <w:tab/>
        <w:t> </w:t>
      </w:r>
      <w:r>
        <w:rPr>
          <w:lang w:val="ru-RU" w:eastAsia="ar-SA"/>
        </w:rPr>
        <w:t>Срок и режим производства ремонтно-строительных работ определяются в соответствии с заявлением.</w:t>
      </w:r>
      <w:r>
        <w:rPr>
          <w:lang w:val="ru-RU" w:eastAsia="ar-SA"/>
        </w:rPr>
        <w:br/>
        <w:t>В случае если орган, осущест</w:t>
      </w:r>
      <w:r>
        <w:rPr>
          <w:lang w:val="ru-RU" w:eastAsia="ar-SA"/>
        </w:rPr>
        <w:t>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86"/>
    <w:rsid w:val="00370804"/>
    <w:rsid w:val="009D2C86"/>
    <w:rsid w:val="00D6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77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cs="Calibri"/>
      <w:noProof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pPr>
      <w:widowControl w:val="0"/>
      <w:numPr>
        <w:ilvl w:val="6"/>
        <w:numId w:val="1"/>
      </w:numPr>
      <w:autoSpaceDE w:val="0"/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Symbol" w:hAnsi="Symbol"/>
    </w:rPr>
  </w:style>
  <w:style w:type="character" w:customStyle="1" w:styleId="WW8Num9z0">
    <w:name w:val="WW8Num9z0"/>
    <w:rPr>
      <w:rFonts w:cs="Times New Roman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ascii="Symbol" w:hAnsi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1z1">
    <w:name w:val="WW8Num21z1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a">
    <w:name w:val="Основной шрифт абзаца"/>
  </w:style>
  <w:style w:type="character" w:customStyle="1" w:styleId="4">
    <w:name w:val=" Знак Знак4"/>
    <w:basedOn w:val="a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basedOn w:val="a"/>
    <w:semiHidden/>
  </w:style>
  <w:style w:type="character" w:styleId="FollowedHyperlink">
    <w:name w:val="FollowedHyperlink"/>
    <w:basedOn w:val="a"/>
    <w:semiHidden/>
  </w:style>
  <w:style w:type="character" w:customStyle="1" w:styleId="3">
    <w:name w:val=" Знак Знак3"/>
    <w:basedOn w:val="a"/>
  </w:style>
  <w:style w:type="character" w:customStyle="1" w:styleId="2">
    <w:name w:val=" Знак Знак2"/>
    <w:basedOn w:val="a"/>
    <w:rPr>
      <w:rFonts w:ascii="Times New Roman" w:eastAsia="Times New Roman" w:hAnsi="Times New Roman"/>
      <w:sz w:val="24"/>
      <w:szCs w:val="24"/>
    </w:rPr>
  </w:style>
  <w:style w:type="character" w:customStyle="1" w:styleId="1">
    <w:name w:val=" Знак Знак1"/>
    <w:basedOn w:val="a"/>
  </w:style>
  <w:style w:type="character" w:customStyle="1" w:styleId="7">
    <w:name w:val="Заголовок 7 Знак"/>
    <w:basedOn w:val="a"/>
    <w:rPr>
      <w:rFonts w:eastAsia="Times New Roman"/>
      <w:sz w:val="24"/>
      <w:szCs w:val="24"/>
    </w:rPr>
  </w:style>
  <w:style w:type="character" w:customStyle="1" w:styleId="6">
    <w:name w:val=" Знак Знак6"/>
    <w:basedOn w:val="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0">
    <w:name w:val=" Знак Знак"/>
    <w:basedOn w:val="a"/>
  </w:style>
  <w:style w:type="character" w:customStyle="1" w:styleId="a1">
    <w:name w:val="Символ сноски"/>
    <w:basedOn w:val="a"/>
    <w:rPr>
      <w:vertAlign w:val="superscript"/>
    </w:rPr>
  </w:style>
  <w:style w:type="character" w:customStyle="1" w:styleId="a2">
    <w:name w:val="Обычный текст Знак"/>
    <w:basedOn w:val="a"/>
    <w:rPr>
      <w:sz w:val="28"/>
      <w:szCs w:val="28"/>
      <w:lang w:val="ru-RU" w:eastAsia="ar-SA" w:bidi="ar-SA"/>
    </w:rPr>
  </w:style>
  <w:style w:type="character" w:customStyle="1" w:styleId="5">
    <w:name w:val=" Знак Знак5"/>
    <w:basedOn w:val="a"/>
    <w:rPr>
      <w:i/>
      <w:iCs/>
      <w:sz w:val="24"/>
      <w:szCs w:val="24"/>
      <w:lang w:val="ru-RU" w:eastAsia="ar-SA" w:bidi="ar-SA"/>
    </w:rPr>
  </w:style>
  <w:style w:type="character" w:customStyle="1" w:styleId="20">
    <w:name w:val="Абзац Уровень 2 Знак Знак Знак"/>
    <w:basedOn w:val="a"/>
    <w:rPr>
      <w:sz w:val="28"/>
      <w:szCs w:val="28"/>
      <w:lang w:val="ru-RU" w:eastAsia="ar-SA" w:bidi="ar-SA"/>
    </w:rPr>
  </w:style>
  <w:style w:type="character" w:customStyle="1" w:styleId="a3">
    <w:name w:val="Название Знак"/>
    <w:basedOn w:val="a"/>
    <w:rPr>
      <w:rFonts w:ascii="Cambria" w:eastAsia="Times New Roman" w:hAnsi="Cambria"/>
      <w:b/>
      <w:bCs/>
      <w:kern w:val="1"/>
      <w:sz w:val="32"/>
      <w:szCs w:val="32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a4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EndnoteReference">
    <w:name w:val="endnote reference"/>
    <w:semiHidden/>
    <w:rPr>
      <w:vertAlign w:val="superscript"/>
    </w:rPr>
  </w:style>
  <w:style w:type="paragraph" w:customStyle="1" w:styleId="a5">
    <w:name w:val="Заголовок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widowControl w:val="0"/>
      <w:snapToGrid w:val="0"/>
      <w:jc w:val="both"/>
    </w:pPr>
    <w:rPr>
      <w:sz w:val="28"/>
      <w:szCs w:val="28"/>
    </w:rPr>
  </w:style>
  <w:style w:type="paragraph" w:styleId="List">
    <w:name w:val="List"/>
    <w:basedOn w:val="BodyText"/>
    <w:semiHidden/>
    <w:rPr>
      <w:rFonts w:cs="Tahoma"/>
    </w:rPr>
  </w:style>
  <w:style w:type="paragraph" w:customStyle="1" w:styleId="a6">
    <w:name w:val="Название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Указатель"/>
    <w:basedOn w:val="Normal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noProof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noProof/>
    </w:rPr>
  </w:style>
  <w:style w:type="paragraph" w:styleId="BodyText0">
    <w:name w:val="Body Text"/>
    <w:pPr>
      <w:suppressAutoHyphens/>
      <w:ind w:firstLine="432"/>
    </w:pPr>
    <w:rPr>
      <w:rFonts w:ascii="Courier New" w:hAnsi="Courier New" w:cs="Calibri"/>
      <w:noProof/>
      <w:color w:val="000000"/>
      <w:sz w:val="24"/>
    </w:rPr>
  </w:style>
  <w:style w:type="paragraph" w:customStyle="1" w:styleId="HTML">
    <w:name w:val="Стандартный HTML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noProof/>
    </w:rPr>
  </w:style>
  <w:style w:type="paragraph" w:customStyle="1" w:styleId="a8">
    <w:name w:val="Прижатый влево"/>
    <w:basedOn w:val="Normal"/>
    <w:next w:val="Normal"/>
    <w:pPr>
      <w:autoSpaceDE w:val="0"/>
    </w:pPr>
    <w:rPr>
      <w:rFonts w:ascii="Arial" w:eastAsia="Calibri" w:hAnsi="Arial" w:cs="Arial"/>
      <w:sz w:val="20"/>
      <w:szCs w:val="20"/>
    </w:rPr>
  </w:style>
  <w:style w:type="paragraph" w:customStyle="1" w:styleId="a9">
    <w:name w:val="Обычный (веб)"/>
    <w:basedOn w:val="Normal"/>
    <w:pPr>
      <w:spacing w:before="100" w:after="100"/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noProof/>
    </w:rPr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customStyle="1" w:styleId="aa">
    <w:name w:val="Текст"/>
    <w:basedOn w:val="Normal"/>
    <w:rPr>
      <w:rFonts w:ascii="Courier New" w:hAnsi="Courier New"/>
      <w:sz w:val="20"/>
      <w:szCs w:val="20"/>
    </w:rPr>
  </w:style>
  <w:style w:type="paragraph" w:styleId="FootnoteText">
    <w:name w:val="footnote text"/>
    <w:basedOn w:val="Normal"/>
    <w:semiHidden/>
    <w:pPr>
      <w:autoSpaceDE w:val="0"/>
    </w:pPr>
    <w:rPr>
      <w:sz w:val="20"/>
      <w:szCs w:val="20"/>
    </w:rPr>
  </w:style>
  <w:style w:type="paragraph" w:customStyle="1" w:styleId="ab">
    <w:name w:val="Без интервала"/>
    <w:pPr>
      <w:suppressAutoHyphens/>
    </w:pPr>
    <w:rPr>
      <w:rFonts w:ascii="Calibri" w:hAnsi="Calibri" w:cs="Calibri"/>
      <w:noProof/>
      <w:sz w:val="22"/>
      <w:szCs w:val="22"/>
    </w:rPr>
  </w:style>
  <w:style w:type="paragraph" w:customStyle="1" w:styleId="ac">
    <w:name w:val="Обычный текст"/>
    <w:basedOn w:val="Normal"/>
    <w:pPr>
      <w:widowControl w:val="0"/>
      <w:snapToGrid w:val="0"/>
      <w:spacing w:line="360" w:lineRule="auto"/>
      <w:jc w:val="both"/>
    </w:pPr>
    <w:rPr>
      <w:sz w:val="28"/>
      <w:szCs w:val="28"/>
    </w:rPr>
  </w:style>
  <w:style w:type="paragraph" w:styleId="TOC1">
    <w:name w:val="toc 1"/>
    <w:basedOn w:val="ac"/>
    <w:next w:val="Normal"/>
    <w:semiHidden/>
  </w:style>
  <w:style w:type="paragraph" w:styleId="TOC2">
    <w:name w:val="toc 2"/>
    <w:basedOn w:val="ac"/>
    <w:next w:val="Normal"/>
    <w:semiHidden/>
    <w:pPr>
      <w:ind w:left="280"/>
    </w:pPr>
  </w:style>
  <w:style w:type="paragraph" w:customStyle="1" w:styleId="ad">
    <w:name w:val="Заголовок Приложения"/>
    <w:basedOn w:val="Heading2"/>
    <w:pPr>
      <w:keepLines/>
      <w:numPr>
        <w:ilvl w:val="0"/>
        <w:numId w:val="0"/>
      </w:numPr>
      <w:suppressAutoHyphens/>
      <w:spacing w:before="120" w:after="240" w:line="360" w:lineRule="auto"/>
    </w:pPr>
  </w:style>
  <w:style w:type="paragraph" w:customStyle="1" w:styleId="10">
    <w:name w:val="Абзац Уровень 1"/>
    <w:basedOn w:val="ac"/>
    <w:pPr>
      <w:widowControl/>
      <w:snapToGrid/>
    </w:pPr>
  </w:style>
  <w:style w:type="paragraph" w:customStyle="1" w:styleId="21">
    <w:name w:val="Абзац Уровень 2 Знак Знак"/>
    <w:basedOn w:val="10"/>
    <w:pPr>
      <w:spacing w:before="120"/>
    </w:pPr>
  </w:style>
  <w:style w:type="paragraph" w:customStyle="1" w:styleId="30">
    <w:name w:val="Абзац Уровень 3"/>
    <w:basedOn w:val="10"/>
  </w:style>
  <w:style w:type="paragraph" w:customStyle="1" w:styleId="40">
    <w:name w:val="Абзац Уровень 4"/>
    <w:basedOn w:val="10"/>
  </w:style>
  <w:style w:type="paragraph" w:customStyle="1" w:styleId="ae">
    <w:name w:val="Название объекта"/>
    <w:basedOn w:val="Normal"/>
    <w:next w:val="Normal"/>
    <w:pPr>
      <w:jc w:val="center"/>
    </w:pPr>
    <w:rPr>
      <w:b/>
      <w:caps/>
      <w:sz w:val="40"/>
      <w:szCs w:val="20"/>
    </w:rPr>
  </w:style>
  <w:style w:type="paragraph" w:styleId="Title">
    <w:name w:val="Title"/>
    <w:basedOn w:val="Normal"/>
    <w:next w:val="Normal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Subtitle">
    <w:name w:val="Subtitle"/>
    <w:basedOn w:val="a5"/>
    <w:next w:val="BodyText"/>
    <w:qFormat/>
    <w:pPr>
      <w:jc w:val="center"/>
    </w:pPr>
    <w:rPr>
      <w:i/>
      <w:iCs/>
    </w:rPr>
  </w:style>
  <w:style w:type="paragraph" w:customStyle="1" w:styleId="11">
    <w:name w:val="Название объекта1"/>
    <w:basedOn w:val="Normal"/>
    <w:next w:val="Normal"/>
    <w:pPr>
      <w:suppressAutoHyphens/>
      <w:jc w:val="center"/>
    </w:pPr>
    <w:rPr>
      <w:b/>
      <w:caps/>
      <w:sz w:val="40"/>
      <w:szCs w:val="20"/>
    </w:rPr>
  </w:style>
  <w:style w:type="paragraph" w:customStyle="1" w:styleId="af">
    <w:name w:val="Содержимое таблицы"/>
    <w:basedOn w:val="Normal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1985</Words>
  <Characters>11315</Characters>
  <Application>Microsoft Macintosh Word</Application>
  <DocSecurity>0</DocSecurity>
  <Lines>94</Lines>
  <Paragraphs>26</Paragraphs>
  <ScaleCrop>false</ScaleCrop>
  <LinksUpToDate>false</LinksUpToDate>
  <CharactersWithSpaces>13274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.</dc:creator>
  <cp:keywords/>
  <cp:lastModifiedBy>Microsoft Office User</cp:lastModifiedBy>
  <cp:revision>3</cp:revision>
  <cp:lastPrinted>2002-02-10T13:32:00Z</cp:lastPrinted>
  <dcterms:created xsi:type="dcterms:W3CDTF">2018-02-20T05:40:00Z</dcterms:created>
  <dcterms:modified xsi:type="dcterms:W3CDTF">2018-02-20T05:41:00Z</dcterms:modified>
</cp:coreProperties>
</file>